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976455" w:rsidP="00844DAA">
            <w:pPr>
              <w:pStyle w:val="Pieddepage"/>
              <w:tabs>
                <w:tab w:val="clear" w:pos="4536"/>
                <w:tab w:val="clear" w:pos="9072"/>
                <w:tab w:val="left" w:pos="851"/>
              </w:tabs>
              <w:jc w:val="center"/>
              <w:rPr>
                <w:rFonts w:ascii="Arial" w:hAnsi="Arial" w:cs="Arial"/>
                <w:b/>
                <w:sz w:val="18"/>
                <w:szCs w:val="18"/>
              </w:rPr>
            </w:pPr>
            <w:r>
              <w:rPr>
                <w:noProof/>
                <w:sz w:val="22"/>
                <w:szCs w:val="22"/>
                <w:lang w:eastAsia="fr-FR"/>
              </w:rPr>
              <w:drawing>
                <wp:inline distT="0" distB="0" distL="0" distR="0">
                  <wp:extent cx="1683385" cy="1212215"/>
                  <wp:effectExtent l="0" t="0" r="0"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83385" cy="1212215"/>
                          </a:xfrm>
                          <a:prstGeom prst="rect">
                            <a:avLst/>
                          </a:prstGeom>
                          <a:noFill/>
                          <a:ln>
                            <a:noFill/>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br/>
            </w:r>
          </w:p>
        </w:tc>
      </w:tr>
    </w:tbl>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AF58FB">
        <w:tc>
          <w:tcPr>
            <w:tcW w:w="9002" w:type="dxa"/>
            <w:shd w:val="clear" w:color="auto" w:fill="D6E3BC"/>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D6E3BC"/>
          </w:tcPr>
          <w:p w:rsidR="009B1CD0" w:rsidRDefault="00E47798" w:rsidP="0083205E">
            <w:pPr>
              <w:pStyle w:val="Titre8"/>
              <w:tabs>
                <w:tab w:val="left" w:pos="851"/>
                <w:tab w:val="right" w:pos="9639"/>
              </w:tabs>
              <w:spacing w:before="120" w:after="120"/>
            </w:pPr>
            <w:r w:rsidRPr="00AF58FB">
              <w:rPr>
                <w:caps/>
                <w:sz w:val="28"/>
                <w:szCs w:val="28"/>
                <w:shd w:val="clear" w:color="auto" w:fill="EAF1DD"/>
              </w:rPr>
              <w:t>ATTRI</w:t>
            </w:r>
            <w:r>
              <w:rPr>
                <w:caps/>
                <w:sz w:val="28"/>
                <w:szCs w:val="28"/>
              </w:rPr>
              <w:t>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p w:rsidR="0062692A" w:rsidRDefault="0062692A" w:rsidP="005846FB">
      <w:pPr>
        <w:tabs>
          <w:tab w:val="left" w:pos="426"/>
          <w:tab w:val="left" w:pos="851"/>
        </w:tabs>
        <w:jc w:val="both"/>
        <w:rPr>
          <w:rFonts w:ascii="Arial" w:hAnsi="Arial" w:cs="Arial"/>
        </w:rPr>
      </w:pPr>
    </w:p>
    <w:p w:rsidR="003220B0" w:rsidRDefault="003220B0" w:rsidP="005846FB">
      <w:pPr>
        <w:tabs>
          <w:tab w:val="left" w:pos="426"/>
          <w:tab w:val="left" w:pos="851"/>
        </w:tabs>
        <w:jc w:val="both"/>
        <w:rPr>
          <w:rFonts w:ascii="Arial" w:hAnsi="Arial" w:cs="Arial"/>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3220B0" w:rsidRDefault="009D4925" w:rsidP="005846FB">
      <w:pPr>
        <w:tabs>
          <w:tab w:val="left" w:pos="426"/>
          <w:tab w:val="left" w:pos="851"/>
        </w:tabs>
        <w:jc w:val="both"/>
        <w:rPr>
          <w:rFonts w:ascii="Arial" w:hAnsi="Arial" w:cs="Arial"/>
          <w:bCs/>
        </w:rPr>
      </w:pPr>
      <w:r w:rsidRPr="00AF58FB">
        <w:rPr>
          <w:rFonts w:ascii="Arial" w:eastAsia="Wingdings" w:hAnsi="Arial" w:cs="Arial"/>
          <w:b/>
          <w:color w:val="D6E3BC"/>
          <w:spacing w:val="-10"/>
        </w:rPr>
        <w:t>■</w:t>
      </w:r>
      <w:r w:rsidR="009B1CD0">
        <w:rPr>
          <w:rFonts w:ascii="Arial" w:eastAsia="Arial" w:hAnsi="Arial" w:cs="Arial"/>
          <w:spacing w:val="-10"/>
        </w:rPr>
        <w:t xml:space="preserve"> </w:t>
      </w:r>
      <w:r w:rsidR="009B1CD0" w:rsidRPr="00DD4646">
        <w:rPr>
          <w:rFonts w:ascii="Arial" w:hAnsi="Arial" w:cs="Arial"/>
          <w:bCs/>
        </w:rPr>
        <w:t xml:space="preserve">Objet </w:t>
      </w:r>
      <w:r w:rsidR="00CD185D">
        <w:rPr>
          <w:rFonts w:ascii="Arial" w:hAnsi="Arial" w:cs="Arial"/>
          <w:bCs/>
        </w:rPr>
        <w:t>du marché ou de l’accord-cadre</w:t>
      </w:r>
      <w:r w:rsidR="009C6979">
        <w:rPr>
          <w:rFonts w:ascii="Arial" w:hAnsi="Arial" w:cs="Arial"/>
          <w:bCs/>
        </w:rPr>
        <w:t xml:space="preserve"> </w:t>
      </w:r>
      <w:r w:rsidR="009B1CD0" w:rsidRPr="00DD4646">
        <w:rPr>
          <w:rFonts w:ascii="Arial" w:hAnsi="Arial" w:cs="Arial"/>
          <w:bCs/>
        </w:rPr>
        <w:t>:</w:t>
      </w:r>
      <w:r w:rsidR="0044580A" w:rsidRPr="00DD4646">
        <w:rPr>
          <w:rFonts w:ascii="Arial" w:hAnsi="Arial" w:cs="Arial"/>
          <w:bCs/>
        </w:rPr>
        <w:t xml:space="preserve"> </w:t>
      </w:r>
      <w:r w:rsidR="00153C37">
        <w:rPr>
          <w:rFonts w:ascii="Arial" w:hAnsi="Arial" w:cs="Arial"/>
          <w:bCs/>
        </w:rPr>
        <w:t xml:space="preserve">travaux de </w:t>
      </w:r>
      <w:r w:rsidR="00153C37" w:rsidRPr="00153C37">
        <w:rPr>
          <w:rFonts w:ascii="Arial" w:hAnsi="Arial" w:cs="Arial"/>
          <w:bCs/>
        </w:rPr>
        <w:t>modification d’une installation photovoltaïque en autoconsommation sur un bâtiment de bureaux.</w:t>
      </w:r>
    </w:p>
    <w:p w:rsidR="009A60D1" w:rsidRDefault="009A60D1" w:rsidP="005846FB">
      <w:pPr>
        <w:tabs>
          <w:tab w:val="left" w:pos="426"/>
          <w:tab w:val="left" w:pos="851"/>
        </w:tabs>
        <w:jc w:val="both"/>
        <w:rPr>
          <w:rFonts w:ascii="Arial" w:hAnsi="Arial" w:cs="Arial"/>
        </w:rPr>
      </w:pPr>
    </w:p>
    <w:p w:rsidR="009B1CD0" w:rsidRDefault="009D4925" w:rsidP="005846FB">
      <w:pPr>
        <w:tabs>
          <w:tab w:val="left" w:pos="426"/>
          <w:tab w:val="left" w:pos="851"/>
        </w:tabs>
        <w:jc w:val="both"/>
        <w:rPr>
          <w:rFonts w:ascii="Arial" w:hAnsi="Arial" w:cs="Arial"/>
        </w:rPr>
      </w:pPr>
      <w:r w:rsidRPr="00AF58FB">
        <w:rPr>
          <w:rFonts w:ascii="Arial" w:eastAsia="Wingdings" w:hAnsi="Arial" w:cs="Arial"/>
          <w:b/>
          <w:color w:val="D6E3BC"/>
          <w:spacing w:val="-10"/>
        </w:rPr>
        <w:t>■</w:t>
      </w:r>
      <w:r>
        <w:rPr>
          <w:rFonts w:ascii="Arial" w:eastAsia="Wingdings" w:hAnsi="Arial" w:cs="Arial"/>
          <w:b/>
          <w:color w:val="EAF1DD"/>
          <w:spacing w:val="-10"/>
        </w:rPr>
        <w:t xml:space="preserve"> </w:t>
      </w:r>
      <w:r w:rsidRPr="001C56AA">
        <w:rPr>
          <w:rFonts w:ascii="Arial" w:hAnsi="Arial" w:cs="Arial"/>
        </w:rPr>
        <w:t>Num</w:t>
      </w:r>
      <w:r>
        <w:rPr>
          <w:rFonts w:ascii="Arial" w:hAnsi="Arial" w:cs="Arial"/>
        </w:rPr>
        <w:t>é</w:t>
      </w:r>
      <w:r w:rsidRPr="001C56AA">
        <w:rPr>
          <w:rFonts w:ascii="Arial" w:hAnsi="Arial" w:cs="Arial"/>
        </w:rPr>
        <w:t>ro</w:t>
      </w:r>
      <w:r>
        <w:rPr>
          <w:rFonts w:ascii="Arial" w:hAnsi="Arial" w:cs="Arial"/>
        </w:rPr>
        <w:t xml:space="preserve"> interne : </w:t>
      </w:r>
      <w:r w:rsidR="0044580A">
        <w:rPr>
          <w:rFonts w:ascii="Arial" w:hAnsi="Arial" w:cs="Arial"/>
        </w:rPr>
        <w:t>2</w:t>
      </w:r>
      <w:r w:rsidR="00E3409F">
        <w:rPr>
          <w:rFonts w:ascii="Arial" w:hAnsi="Arial" w:cs="Arial"/>
        </w:rPr>
        <w:t>5</w:t>
      </w:r>
      <w:r w:rsidR="0044580A">
        <w:rPr>
          <w:rFonts w:ascii="Arial" w:hAnsi="Arial" w:cs="Arial"/>
        </w:rPr>
        <w:t>-971-0</w:t>
      </w:r>
      <w:r w:rsidR="00522D4F">
        <w:rPr>
          <w:rFonts w:ascii="Arial" w:hAnsi="Arial" w:cs="Arial"/>
        </w:rPr>
        <w:t>33</w:t>
      </w:r>
    </w:p>
    <w:p w:rsidR="009D4925" w:rsidRDefault="009D4925" w:rsidP="005846FB">
      <w:pPr>
        <w:tabs>
          <w:tab w:val="left" w:pos="426"/>
          <w:tab w:val="left" w:pos="851"/>
        </w:tabs>
        <w:jc w:val="both"/>
        <w:rPr>
          <w:rFonts w:ascii="Arial" w:hAnsi="Arial" w:cs="Arial"/>
        </w:rPr>
      </w:pPr>
    </w:p>
    <w:p w:rsidR="003220B0" w:rsidRPr="001C56AA" w:rsidRDefault="003220B0" w:rsidP="005846FB">
      <w:pPr>
        <w:tabs>
          <w:tab w:val="left" w:pos="426"/>
          <w:tab w:val="left" w:pos="851"/>
        </w:tabs>
        <w:jc w:val="both"/>
        <w:rPr>
          <w:rFonts w:ascii="Arial" w:hAnsi="Arial" w:cs="Arial"/>
        </w:rPr>
      </w:pPr>
    </w:p>
    <w:p w:rsidR="00422160" w:rsidRDefault="009D4925" w:rsidP="00153C37">
      <w:pPr>
        <w:tabs>
          <w:tab w:val="left" w:pos="426"/>
          <w:tab w:val="left" w:pos="851"/>
        </w:tabs>
        <w:jc w:val="both"/>
        <w:rPr>
          <w:rFonts w:ascii="Arial" w:eastAsia="Wingdings" w:hAnsi="Arial" w:cs="Arial"/>
          <w:spacing w:val="-10"/>
        </w:rPr>
      </w:pPr>
      <w:r w:rsidRPr="00AF58FB">
        <w:rPr>
          <w:rFonts w:ascii="Arial" w:eastAsia="Wingdings" w:hAnsi="Arial" w:cs="Arial"/>
          <w:b/>
          <w:color w:val="D6E3BC"/>
          <w:spacing w:val="-10"/>
        </w:rPr>
        <w:t xml:space="preserve">■ </w:t>
      </w:r>
      <w:r w:rsidRPr="009D4925">
        <w:rPr>
          <w:rFonts w:ascii="Arial" w:eastAsia="Wingdings" w:hAnsi="Arial" w:cs="Arial"/>
          <w:spacing w:val="-10"/>
        </w:rPr>
        <w:t xml:space="preserve">Codes CPV : </w:t>
      </w:r>
      <w:r w:rsidR="00351402" w:rsidRPr="00351402">
        <w:rPr>
          <w:rFonts w:ascii="Arial" w:eastAsia="Wingdings" w:hAnsi="Arial" w:cs="Arial"/>
          <w:spacing w:val="-10"/>
        </w:rPr>
        <w:t>45317000-2</w:t>
      </w:r>
      <w:r w:rsidR="00153C37" w:rsidRPr="00153C37">
        <w:rPr>
          <w:rFonts w:ascii="Arial" w:eastAsia="Wingdings" w:hAnsi="Arial" w:cs="Arial"/>
          <w:spacing w:val="-10"/>
        </w:rPr>
        <w:t xml:space="preserve"> </w:t>
      </w:r>
      <w:r w:rsidR="00422160">
        <w:rPr>
          <w:rFonts w:ascii="Arial" w:eastAsia="Wingdings" w:hAnsi="Arial" w:cs="Arial"/>
          <w:spacing w:val="-10"/>
        </w:rPr>
        <w:t>(</w:t>
      </w:r>
      <w:r w:rsidR="00351402" w:rsidRPr="00351402">
        <w:rPr>
          <w:rFonts w:ascii="Arial" w:eastAsia="Wingdings" w:hAnsi="Arial" w:cs="Arial"/>
          <w:spacing w:val="-10"/>
        </w:rPr>
        <w:t>Autres travaux d'installation électrique</w:t>
      </w:r>
      <w:r w:rsidR="00422160">
        <w:rPr>
          <w:rFonts w:ascii="Arial" w:eastAsia="Wingdings" w:hAnsi="Arial" w:cs="Arial"/>
          <w:spacing w:val="-10"/>
        </w:rPr>
        <w:t>)</w:t>
      </w:r>
    </w:p>
    <w:p w:rsidR="009B1CD0" w:rsidRDefault="00422160" w:rsidP="00710FD6">
      <w:pPr>
        <w:tabs>
          <w:tab w:val="left" w:pos="426"/>
          <w:tab w:val="left" w:pos="851"/>
        </w:tabs>
        <w:jc w:val="both"/>
        <w:rPr>
          <w:rFonts w:ascii="Arial" w:hAnsi="Arial" w:cs="Arial"/>
        </w:rPr>
      </w:pPr>
      <w:r>
        <w:rPr>
          <w:rFonts w:ascii="Arial" w:hAnsi="Arial" w:cs="Arial"/>
        </w:rPr>
        <w:tab/>
      </w:r>
      <w:r>
        <w:rPr>
          <w:rFonts w:ascii="Arial" w:hAnsi="Arial" w:cs="Arial"/>
        </w:rPr>
        <w:tab/>
      </w:r>
      <w:r>
        <w:rPr>
          <w:rFonts w:ascii="Arial" w:hAnsi="Arial" w:cs="Arial"/>
        </w:rPr>
        <w:tab/>
      </w:r>
    </w:p>
    <w:p w:rsidR="003220B0" w:rsidRDefault="003220B0" w:rsidP="00710FD6">
      <w:pPr>
        <w:tabs>
          <w:tab w:val="left" w:pos="426"/>
          <w:tab w:val="left" w:pos="851"/>
        </w:tabs>
        <w:jc w:val="both"/>
        <w:rPr>
          <w:rFonts w:ascii="Arial" w:hAnsi="Arial" w:cs="Arial"/>
        </w:rPr>
      </w:pPr>
    </w:p>
    <w:p w:rsidR="009B1CD0" w:rsidRDefault="009D4925" w:rsidP="0083205E">
      <w:pPr>
        <w:tabs>
          <w:tab w:val="left" w:pos="426"/>
          <w:tab w:val="left" w:pos="851"/>
        </w:tabs>
        <w:jc w:val="both"/>
        <w:rPr>
          <w:rFonts w:ascii="Arial" w:hAnsi="Arial" w:cs="Arial"/>
        </w:rPr>
      </w:pPr>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Cet acte d'engagement correspond :</w:t>
      </w:r>
    </w:p>
    <w:p w:rsidR="000E6D0F" w:rsidRDefault="000E6D0F" w:rsidP="0083205E">
      <w:pPr>
        <w:tabs>
          <w:tab w:val="left" w:pos="426"/>
          <w:tab w:val="left" w:pos="851"/>
        </w:tabs>
        <w:jc w:val="both"/>
        <w:rPr>
          <w:rFonts w:ascii="Arial" w:hAnsi="Arial" w:cs="Arial"/>
        </w:rPr>
      </w:pPr>
    </w:p>
    <w:p w:rsidR="000E6D0F" w:rsidRDefault="000E6D0F" w:rsidP="0083205E">
      <w:pPr>
        <w:tabs>
          <w:tab w:val="left" w:pos="426"/>
          <w:tab w:val="left" w:pos="851"/>
        </w:tabs>
        <w:jc w:val="both"/>
        <w:rPr>
          <w:rFonts w:ascii="Arial" w:hAnsi="Arial" w:cs="Arial"/>
          <w:i/>
          <w:sz w:val="18"/>
          <w:szCs w:val="18"/>
        </w:rPr>
      </w:pPr>
    </w:p>
    <w:p w:rsidR="000E6D0F" w:rsidRPr="0044580A" w:rsidRDefault="00015AF5" w:rsidP="00F15518">
      <w:pPr>
        <w:numPr>
          <w:ilvl w:val="0"/>
          <w:numId w:val="7"/>
        </w:numPr>
        <w:tabs>
          <w:tab w:val="left" w:pos="426"/>
          <w:tab w:val="left" w:pos="851"/>
        </w:tabs>
        <w:ind w:left="113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0568C2">
        <w:rPr>
          <w:rFonts w:ascii="Arial" w:hAnsi="Arial" w:cs="Arial"/>
        </w:rPr>
      </w:r>
      <w:r w:rsidR="000568C2">
        <w:rPr>
          <w:rFonts w:ascii="Arial" w:hAnsi="Arial" w:cs="Arial"/>
        </w:rPr>
        <w:fldChar w:fldCharType="separate"/>
      </w:r>
      <w:r>
        <w:rPr>
          <w:rFonts w:ascii="Arial" w:hAnsi="Arial" w:cs="Arial"/>
        </w:rPr>
        <w:fldChar w:fldCharType="end"/>
      </w:r>
      <w:r w:rsidR="000E6D0F" w:rsidRPr="0044580A">
        <w:rPr>
          <w:rFonts w:ascii="Arial" w:hAnsi="Arial" w:cs="Arial"/>
        </w:rPr>
        <w:tab/>
      </w:r>
      <w:proofErr w:type="gramStart"/>
      <w:r w:rsidR="000E6D0F" w:rsidRPr="0044580A">
        <w:rPr>
          <w:rFonts w:ascii="Arial" w:hAnsi="Arial" w:cs="Arial"/>
        </w:rPr>
        <w:t>à</w:t>
      </w:r>
      <w:proofErr w:type="gramEnd"/>
      <w:r w:rsidR="000E6D0F" w:rsidRPr="0044580A">
        <w:rPr>
          <w:rFonts w:ascii="Arial" w:hAnsi="Arial" w:cs="Arial"/>
        </w:rPr>
        <w:t xml:space="preserve"> l’ensemble du marché public </w:t>
      </w:r>
      <w:r w:rsidR="000E6D0F" w:rsidRPr="002C1421">
        <w:rPr>
          <w:rFonts w:ascii="Arial" w:hAnsi="Arial" w:cs="Arial"/>
          <w:i/>
          <w:iCs/>
        </w:rPr>
        <w:t>(en cas de non allotissement)</w:t>
      </w:r>
      <w:r w:rsidR="000E6D0F" w:rsidRPr="0044580A">
        <w:rPr>
          <w:rFonts w:ascii="Arial" w:hAnsi="Arial" w:cs="Arial"/>
          <w:i/>
          <w:iCs/>
        </w:rPr>
        <w:t> </w:t>
      </w:r>
      <w:r w:rsidR="000E6D0F" w:rsidRPr="0044580A">
        <w:rPr>
          <w:rFonts w:ascii="Arial" w:hAnsi="Arial" w:cs="Arial"/>
          <w:iCs/>
        </w:rPr>
        <w:t>;</w:t>
      </w:r>
    </w:p>
    <w:p w:rsidR="000E6D0F" w:rsidRPr="0044580A" w:rsidRDefault="000E6D0F" w:rsidP="0044580A">
      <w:pPr>
        <w:tabs>
          <w:tab w:val="left" w:pos="426"/>
          <w:tab w:val="left" w:pos="851"/>
        </w:tabs>
        <w:ind w:left="1211"/>
        <w:jc w:val="both"/>
        <w:rPr>
          <w:rFonts w:ascii="Arial" w:hAnsi="Arial" w:cs="Arial"/>
        </w:rPr>
      </w:pPr>
    </w:p>
    <w:p w:rsidR="000E6D0F" w:rsidRPr="0044580A" w:rsidRDefault="00015AF5" w:rsidP="0044580A">
      <w:pPr>
        <w:tabs>
          <w:tab w:val="left" w:pos="426"/>
          <w:tab w:val="left" w:pos="851"/>
        </w:tabs>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568C2">
        <w:rPr>
          <w:rFonts w:ascii="Arial" w:hAnsi="Arial" w:cs="Arial"/>
        </w:rPr>
      </w:r>
      <w:r w:rsidR="000568C2">
        <w:rPr>
          <w:rFonts w:ascii="Arial" w:hAnsi="Arial" w:cs="Arial"/>
        </w:rPr>
        <w:fldChar w:fldCharType="separate"/>
      </w:r>
      <w:r>
        <w:rPr>
          <w:rFonts w:ascii="Arial" w:hAnsi="Arial" w:cs="Arial"/>
        </w:rPr>
        <w:fldChar w:fldCharType="end"/>
      </w:r>
      <w:r w:rsidR="000E6D0F" w:rsidRPr="0044580A">
        <w:rPr>
          <w:rFonts w:ascii="Arial" w:hAnsi="Arial" w:cs="Arial"/>
        </w:rPr>
        <w:tab/>
      </w:r>
      <w:proofErr w:type="gramStart"/>
      <w:r w:rsidR="000B0FEB" w:rsidRPr="000B0FEB">
        <w:rPr>
          <w:rFonts w:ascii="Arial" w:hAnsi="Arial" w:cs="Arial"/>
        </w:rPr>
        <w:t>au</w:t>
      </w:r>
      <w:proofErr w:type="gramEnd"/>
      <w:r w:rsidR="000B0FEB" w:rsidRPr="000B0FEB">
        <w:rPr>
          <w:rFonts w:ascii="Arial" w:hAnsi="Arial" w:cs="Arial"/>
        </w:rPr>
        <w:t xml:space="preserve"> lot n°</w:t>
      </w:r>
      <w:r>
        <w:rPr>
          <w:rFonts w:ascii="Arial" w:hAnsi="Arial" w:cs="Arial"/>
        </w:rPr>
        <w:t>…..</w:t>
      </w:r>
      <w:r w:rsidR="000B0FEB" w:rsidRPr="000B0FEB">
        <w:rPr>
          <w:rFonts w:ascii="Arial" w:hAnsi="Arial" w:cs="Arial"/>
        </w:rPr>
        <w:t>du marché public :</w:t>
      </w:r>
      <w:r w:rsidR="000666DA">
        <w:rPr>
          <w:rFonts w:ascii="Arial" w:hAnsi="Arial" w:cs="Arial"/>
        </w:rPr>
        <w:t xml:space="preserve"> </w:t>
      </w:r>
    </w:p>
    <w:p w:rsidR="000E6D0F" w:rsidRDefault="000E6D0F" w:rsidP="000E6D0F">
      <w:pPr>
        <w:pStyle w:val="fcasegauche"/>
        <w:tabs>
          <w:tab w:val="left" w:pos="851"/>
        </w:tabs>
        <w:spacing w:after="0"/>
        <w:rPr>
          <w:rFonts w:ascii="Arial" w:hAnsi="Arial" w:cs="Arial"/>
        </w:rPr>
      </w:pPr>
    </w:p>
    <w:p w:rsidR="000E6D0F" w:rsidRDefault="000E6D0F" w:rsidP="000E6D0F">
      <w:pPr>
        <w:pStyle w:val="fcasegauche"/>
        <w:tabs>
          <w:tab w:val="left" w:pos="851"/>
        </w:tabs>
        <w:spacing w:after="0"/>
        <w:ind w:left="0" w:firstLine="0"/>
        <w:rPr>
          <w:rFonts w:ascii="Arial" w:hAnsi="Arial" w:cs="Arial"/>
        </w:rPr>
      </w:pPr>
    </w:p>
    <w:p w:rsidR="000E6D0F" w:rsidRDefault="000E6D0F" w:rsidP="000E6D0F">
      <w:pPr>
        <w:pStyle w:val="fcasegauche"/>
        <w:tabs>
          <w:tab w:val="left" w:pos="851"/>
        </w:tabs>
        <w:spacing w:after="0"/>
        <w:ind w:left="0" w:firstLine="0"/>
        <w:rPr>
          <w:rFonts w:ascii="Arial" w:hAnsi="Arial" w:cs="Arial"/>
        </w:rPr>
      </w:pPr>
    </w:p>
    <w:p w:rsidR="000E6D0F" w:rsidRDefault="000E6D0F" w:rsidP="0044580A">
      <w:pPr>
        <w:pStyle w:val="fcasegauche"/>
        <w:tabs>
          <w:tab w:val="left" w:pos="851"/>
        </w:tabs>
        <w:spacing w:before="120" w:after="0"/>
        <w:rPr>
          <w:rFonts w:ascii="Arial" w:hAnsi="Arial" w:cs="Arial"/>
          <w:iCs/>
        </w:rPr>
      </w:pPr>
    </w:p>
    <w:p w:rsidR="000E6D0F" w:rsidRPr="0044580A" w:rsidRDefault="0044580A" w:rsidP="00351402">
      <w:pPr>
        <w:numPr>
          <w:ilvl w:val="0"/>
          <w:numId w:val="7"/>
        </w:numPr>
        <w:tabs>
          <w:tab w:val="left" w:pos="426"/>
          <w:tab w:val="left" w:pos="851"/>
        </w:tabs>
        <w:ind w:left="113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568C2">
        <w:fldChar w:fldCharType="separate"/>
      </w:r>
      <w:r>
        <w:fldChar w:fldCharType="end"/>
      </w:r>
      <w:r w:rsidR="000E6D0F" w:rsidRPr="0044580A">
        <w:tab/>
      </w:r>
      <w:proofErr w:type="gramStart"/>
      <w:r w:rsidR="000E6D0F" w:rsidRPr="0044580A">
        <w:rPr>
          <w:rFonts w:ascii="Arial" w:hAnsi="Arial" w:cs="Arial"/>
        </w:rPr>
        <w:t>à</w:t>
      </w:r>
      <w:proofErr w:type="gramEnd"/>
      <w:r w:rsidR="000E6D0F" w:rsidRPr="0044580A">
        <w:rPr>
          <w:rFonts w:ascii="Arial" w:hAnsi="Arial" w:cs="Arial"/>
        </w:rPr>
        <w:t xml:space="preserve"> l’offre de base ;</w:t>
      </w:r>
    </w:p>
    <w:p w:rsidR="000E6D0F" w:rsidRPr="0044580A" w:rsidRDefault="000E6D0F" w:rsidP="000E6D0F">
      <w:pPr>
        <w:pStyle w:val="fcasegauche"/>
        <w:tabs>
          <w:tab w:val="left" w:pos="851"/>
        </w:tabs>
        <w:spacing w:after="0"/>
        <w:rPr>
          <w:rFonts w:ascii="Arial" w:hAnsi="Arial" w:cs="Arial"/>
        </w:rPr>
      </w:pPr>
    </w:p>
    <w:p w:rsidR="000E6D0F" w:rsidRPr="0044580A" w:rsidRDefault="000E6D0F" w:rsidP="00F15518">
      <w:pPr>
        <w:pStyle w:val="fcasegauche"/>
        <w:tabs>
          <w:tab w:val="left" w:pos="1134"/>
        </w:tabs>
        <w:spacing w:after="0"/>
        <w:ind w:left="1134" w:firstLine="0"/>
        <w:rPr>
          <w:rFonts w:ascii="Arial" w:hAnsi="Arial" w:cs="Arial"/>
        </w:rPr>
      </w:pPr>
      <w:r w:rsidRPr="0044580A">
        <w:rPr>
          <w:rFonts w:ascii="Arial" w:hAnsi="Arial" w:cs="Arial"/>
        </w:rPr>
        <w:fldChar w:fldCharType="begin">
          <w:ffData>
            <w:name w:val=""/>
            <w:enabled/>
            <w:calcOnExit w:val="0"/>
            <w:checkBox>
              <w:size w:val="20"/>
              <w:default w:val="0"/>
            </w:checkBox>
          </w:ffData>
        </w:fldChar>
      </w:r>
      <w:r w:rsidRPr="0044580A">
        <w:rPr>
          <w:rFonts w:ascii="Arial" w:hAnsi="Arial" w:cs="Arial"/>
        </w:rPr>
        <w:instrText xml:space="preserve"> FORMCHECKBOX </w:instrText>
      </w:r>
      <w:r w:rsidR="000568C2">
        <w:rPr>
          <w:rFonts w:ascii="Arial" w:hAnsi="Arial" w:cs="Arial"/>
        </w:rPr>
      </w:r>
      <w:r w:rsidR="000568C2">
        <w:rPr>
          <w:rFonts w:ascii="Arial" w:hAnsi="Arial" w:cs="Arial"/>
        </w:rPr>
        <w:fldChar w:fldCharType="separate"/>
      </w:r>
      <w:r w:rsidRPr="0044580A">
        <w:rPr>
          <w:rFonts w:ascii="Arial" w:hAnsi="Arial" w:cs="Arial"/>
        </w:rPr>
        <w:fldChar w:fldCharType="end"/>
      </w:r>
      <w:r w:rsidRPr="0044580A">
        <w:rPr>
          <w:rFonts w:ascii="Arial" w:hAnsi="Arial" w:cs="Arial"/>
        </w:rPr>
        <w:tab/>
      </w:r>
      <w:proofErr w:type="gramStart"/>
      <w:r w:rsidRPr="0044580A">
        <w:rPr>
          <w:rFonts w:ascii="Arial" w:hAnsi="Arial" w:cs="Arial"/>
        </w:rPr>
        <w:t>à</w:t>
      </w:r>
      <w:proofErr w:type="gramEnd"/>
      <w:r w:rsidRPr="0044580A">
        <w:rPr>
          <w:rFonts w:ascii="Arial" w:hAnsi="Arial" w:cs="Arial"/>
        </w:rPr>
        <w:t xml:space="preserve"> la variante suivante : </w:t>
      </w:r>
    </w:p>
    <w:p w:rsidR="000E6D0F" w:rsidRPr="0044580A" w:rsidRDefault="000E6D0F" w:rsidP="000E6D0F">
      <w:pPr>
        <w:pStyle w:val="fcasegauche"/>
        <w:tabs>
          <w:tab w:val="left" w:pos="851"/>
        </w:tabs>
        <w:spacing w:after="0"/>
        <w:rPr>
          <w:rFonts w:ascii="Arial" w:hAnsi="Arial" w:cs="Arial"/>
        </w:rPr>
      </w:pPr>
    </w:p>
    <w:p w:rsidR="000E6D0F" w:rsidRPr="0044580A" w:rsidRDefault="000E6D0F" w:rsidP="000E6D0F">
      <w:pPr>
        <w:pStyle w:val="fcasegauche"/>
        <w:tabs>
          <w:tab w:val="left" w:pos="851"/>
        </w:tabs>
        <w:spacing w:after="0"/>
        <w:rPr>
          <w:rFonts w:ascii="Arial" w:hAnsi="Arial" w:cs="Arial"/>
        </w:rPr>
      </w:pPr>
    </w:p>
    <w:p w:rsidR="000E6D0F" w:rsidRPr="0044580A" w:rsidRDefault="000E6D0F" w:rsidP="000E6D0F">
      <w:pPr>
        <w:pStyle w:val="fcasegauche"/>
        <w:tabs>
          <w:tab w:val="left" w:pos="851"/>
        </w:tabs>
        <w:spacing w:after="0"/>
        <w:rPr>
          <w:rFonts w:ascii="Arial" w:hAnsi="Arial" w:cs="Arial"/>
        </w:rPr>
      </w:pPr>
    </w:p>
    <w:p w:rsidR="000E6D0F" w:rsidRPr="0044580A" w:rsidRDefault="000E6D0F" w:rsidP="000E6D0F">
      <w:pPr>
        <w:pStyle w:val="fcasegauche"/>
        <w:tabs>
          <w:tab w:val="left" w:pos="851"/>
        </w:tabs>
        <w:spacing w:after="0"/>
        <w:rPr>
          <w:rFonts w:ascii="Arial" w:hAnsi="Arial" w:cs="Arial"/>
        </w:rPr>
      </w:pPr>
    </w:p>
    <w:bookmarkStart w:id="0" w:name="_Hlk53034512"/>
    <w:p w:rsidR="000B0FEB" w:rsidRDefault="000B0FEB" w:rsidP="000B0FEB">
      <w:pPr>
        <w:pStyle w:val="fcasegauche"/>
        <w:numPr>
          <w:ilvl w:val="0"/>
          <w:numId w:val="7"/>
        </w:numPr>
        <w:tabs>
          <w:tab w:val="left" w:pos="851"/>
        </w:tabs>
        <w:spacing w:after="0"/>
        <w:rPr>
          <w:rFonts w:ascii="Arial" w:hAnsi="Arial" w:cs="Arial"/>
        </w:rPr>
      </w:pPr>
      <w:r>
        <w:fldChar w:fldCharType="begin">
          <w:ffData>
            <w:name w:val=""/>
            <w:enabled/>
            <w:calcOnExit w:val="0"/>
            <w:checkBox>
              <w:size w:val="20"/>
              <w:default w:val="0"/>
            </w:checkBox>
          </w:ffData>
        </w:fldChar>
      </w:r>
      <w:r>
        <w:rPr>
          <w:rFonts w:ascii="Arial" w:hAnsi="Arial" w:cs="Arial"/>
        </w:rPr>
        <w:instrText xml:space="preserve"> FORMCHECKBOX </w:instrText>
      </w:r>
      <w:r w:rsidR="000568C2">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bookmarkStart w:id="1" w:name="_Hlk53034625"/>
      <w:bookmarkEnd w:id="0"/>
      <w:bookmarkEnd w:id="1"/>
    </w:p>
    <w:p w:rsidR="009B1CD0" w:rsidRDefault="009B1CD0" w:rsidP="0061068C">
      <w:pPr>
        <w:pStyle w:val="fcasegauche"/>
        <w:tabs>
          <w:tab w:val="left" w:pos="851"/>
        </w:tabs>
        <w:spacing w:after="0"/>
        <w:ind w:left="0" w:firstLine="0"/>
        <w:rPr>
          <w:rFonts w:ascii="Arial" w:hAnsi="Arial" w:cs="Arial"/>
        </w:rPr>
      </w:pPr>
    </w:p>
    <w:p w:rsidR="00663C34" w:rsidRDefault="00663C34" w:rsidP="0061068C">
      <w:pPr>
        <w:pStyle w:val="fcasegauche"/>
        <w:tabs>
          <w:tab w:val="left" w:pos="851"/>
        </w:tabs>
        <w:spacing w:after="0"/>
        <w:ind w:left="0" w:firstLine="0"/>
        <w:rPr>
          <w:rFonts w:ascii="Arial" w:hAnsi="Arial" w:cs="Arial"/>
        </w:rPr>
      </w:pPr>
    </w:p>
    <w:p w:rsidR="00663C34" w:rsidRDefault="00663C34" w:rsidP="0061068C">
      <w:pPr>
        <w:pStyle w:val="fcasegauche"/>
        <w:tabs>
          <w:tab w:val="left" w:pos="851"/>
        </w:tabs>
        <w:spacing w:after="0"/>
        <w:ind w:left="0" w:firstLine="0"/>
        <w:rPr>
          <w:rFonts w:ascii="Arial" w:hAnsi="Arial" w:cs="Arial"/>
        </w:rPr>
      </w:pPr>
    </w:p>
    <w:p w:rsidR="00663C34" w:rsidRDefault="00663C34" w:rsidP="0061068C">
      <w:pPr>
        <w:pStyle w:val="fcasegauche"/>
        <w:tabs>
          <w:tab w:val="left" w:pos="851"/>
        </w:tabs>
        <w:spacing w:after="0"/>
        <w:ind w:left="0" w:firstLine="0"/>
        <w:rPr>
          <w:rFonts w:ascii="Arial" w:hAnsi="Arial" w:cs="Arial"/>
        </w:rPr>
      </w:pPr>
    </w:p>
    <w:p w:rsidR="00663C34" w:rsidRDefault="00663C34" w:rsidP="0061068C">
      <w:pPr>
        <w:pStyle w:val="fcasegauche"/>
        <w:tabs>
          <w:tab w:val="left" w:pos="851"/>
        </w:tabs>
        <w:spacing w:after="0"/>
        <w:ind w:left="0" w:firstLine="0"/>
        <w:rPr>
          <w:rFonts w:ascii="Arial" w:hAnsi="Arial" w:cs="Arial"/>
        </w:rPr>
      </w:pPr>
    </w:p>
    <w:p w:rsidR="00663C34" w:rsidRDefault="00663C34" w:rsidP="0061068C">
      <w:pPr>
        <w:pStyle w:val="fcasegauche"/>
        <w:tabs>
          <w:tab w:val="left" w:pos="851"/>
        </w:tabs>
        <w:spacing w:after="0"/>
        <w:ind w:left="0" w:firstLine="0"/>
        <w:rPr>
          <w:rFonts w:ascii="Arial" w:hAnsi="Arial" w:cs="Arial"/>
        </w:rPr>
      </w:pPr>
    </w:p>
    <w:p w:rsidR="00663C34" w:rsidRDefault="00663C34" w:rsidP="0061068C">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44580A" w:rsidRDefault="0044580A" w:rsidP="009B45B9">
      <w:pPr>
        <w:pStyle w:val="fcasegauche"/>
        <w:tabs>
          <w:tab w:val="left" w:pos="851"/>
        </w:tabs>
        <w:spacing w:after="0"/>
        <w:ind w:left="851" w:firstLine="0"/>
        <w:rPr>
          <w:rFonts w:ascii="Arial" w:hAnsi="Arial" w:cs="Arial"/>
        </w:rPr>
      </w:pPr>
    </w:p>
    <w:p w:rsidR="0044580A" w:rsidRDefault="0044580A" w:rsidP="009B45B9">
      <w:pPr>
        <w:pStyle w:val="fcasegauche"/>
        <w:tabs>
          <w:tab w:val="left" w:pos="851"/>
        </w:tabs>
        <w:spacing w:after="0"/>
        <w:ind w:left="851" w:firstLine="0"/>
        <w:rPr>
          <w:rFonts w:ascii="Arial" w:hAnsi="Arial" w:cs="Arial"/>
        </w:rPr>
      </w:pPr>
    </w:p>
    <w:p w:rsidR="009C6979" w:rsidRDefault="009C6979" w:rsidP="006C4338">
      <w:pPr>
        <w:tabs>
          <w:tab w:val="left" w:pos="851"/>
        </w:tabs>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D4925" w:rsidRDefault="009D4925" w:rsidP="005846FB">
      <w:pPr>
        <w:tabs>
          <w:tab w:val="left" w:pos="851"/>
        </w:tabs>
        <w:jc w:val="both"/>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Default="00C7081F" w:rsidP="005846FB">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rsidRPr="00C7081F">
        <w:rPr>
          <w:lang w:val="en-US"/>
        </w:rPr>
        <w:instrText xml:space="preserve"> FORMCHECKBOX </w:instrText>
      </w:r>
      <w:r w:rsidR="000568C2">
        <w:fldChar w:fldCharType="separate"/>
      </w:r>
      <w:r>
        <w:fldChar w:fldCharType="end"/>
      </w:r>
      <w:r w:rsidR="009C6979">
        <w:rPr>
          <w:rFonts w:ascii="Arial" w:hAnsi="Arial" w:cs="Arial"/>
          <w:lang w:val="en-GB"/>
        </w:rPr>
        <w:t xml:space="preserve"> CC</w:t>
      </w:r>
      <w:r w:rsidR="004E0336">
        <w:rPr>
          <w:rFonts w:ascii="Arial" w:hAnsi="Arial" w:cs="Arial"/>
          <w:lang w:val="en-GB"/>
        </w:rPr>
        <w:t>A</w:t>
      </w:r>
      <w:r w:rsidR="009B1CD0">
        <w:rPr>
          <w:rFonts w:ascii="Arial" w:hAnsi="Arial" w:cs="Arial"/>
          <w:lang w:val="en-GB"/>
        </w:rPr>
        <w:t>P n°</w:t>
      </w:r>
      <w:r>
        <w:rPr>
          <w:rFonts w:ascii="Arial" w:hAnsi="Arial" w:cs="Arial"/>
          <w:lang w:val="en-GB"/>
        </w:rPr>
        <w:t>2</w:t>
      </w:r>
      <w:r w:rsidR="000935F2">
        <w:rPr>
          <w:rFonts w:ascii="Arial" w:hAnsi="Arial" w:cs="Arial"/>
          <w:lang w:val="en-GB"/>
        </w:rPr>
        <w:t>5</w:t>
      </w:r>
      <w:r>
        <w:rPr>
          <w:rFonts w:ascii="Arial" w:hAnsi="Arial" w:cs="Arial"/>
          <w:lang w:val="en-GB"/>
        </w:rPr>
        <w:t>-971-0</w:t>
      </w:r>
      <w:r w:rsidR="00351402">
        <w:rPr>
          <w:rFonts w:ascii="Arial" w:hAnsi="Arial" w:cs="Arial"/>
          <w:lang w:val="en-GB"/>
        </w:rPr>
        <w:t>33</w:t>
      </w:r>
    </w:p>
    <w:p w:rsidR="004E0336" w:rsidRPr="00CD185D" w:rsidRDefault="004E0336"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C7081F">
        <w:rPr>
          <w:lang w:val="en-US"/>
        </w:rPr>
        <w:instrText xml:space="preserve"> FORMCHECKBOX </w:instrText>
      </w:r>
      <w:r w:rsidR="000568C2">
        <w:fldChar w:fldCharType="separate"/>
      </w:r>
      <w:r>
        <w:fldChar w:fldCharType="end"/>
      </w:r>
      <w:r>
        <w:rPr>
          <w:rFonts w:ascii="Arial" w:hAnsi="Arial" w:cs="Arial"/>
          <w:lang w:val="en-GB"/>
        </w:rPr>
        <w:t xml:space="preserve"> CCTP </w:t>
      </w:r>
      <w:r w:rsidR="007B7D78" w:rsidRPr="007B7D78">
        <w:rPr>
          <w:rFonts w:ascii="Arial" w:hAnsi="Arial" w:cs="Arial"/>
          <w:lang w:val="en-GB"/>
        </w:rPr>
        <w:t>n°2</w:t>
      </w:r>
      <w:r w:rsidR="000935F2">
        <w:rPr>
          <w:rFonts w:ascii="Arial" w:hAnsi="Arial" w:cs="Arial"/>
          <w:lang w:val="en-GB"/>
        </w:rPr>
        <w:t>5</w:t>
      </w:r>
      <w:r w:rsidR="007B7D78" w:rsidRPr="007B7D78">
        <w:rPr>
          <w:rFonts w:ascii="Arial" w:hAnsi="Arial" w:cs="Arial"/>
          <w:lang w:val="en-GB"/>
        </w:rPr>
        <w:t>-971-0</w:t>
      </w:r>
      <w:r w:rsidR="00351402">
        <w:rPr>
          <w:rFonts w:ascii="Arial" w:hAnsi="Arial" w:cs="Arial"/>
          <w:lang w:val="en-GB"/>
        </w:rPr>
        <w:t>33</w:t>
      </w:r>
    </w:p>
    <w:p w:rsidR="009B1CD0" w:rsidRPr="00CD185D" w:rsidRDefault="00F15518"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F10100">
        <w:rPr>
          <w:lang w:val="en-US"/>
        </w:rPr>
        <w:instrText xml:space="preserve"> FORMCHECKBOX </w:instrText>
      </w:r>
      <w:r w:rsidR="000568C2">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C7081F" w:rsidRPr="00C7081F">
        <w:rPr>
          <w:lang w:val="en-US"/>
        </w:rPr>
        <w:t xml:space="preserve"> </w:t>
      </w:r>
      <w:r w:rsidR="004E0336" w:rsidRPr="004E0336">
        <w:rPr>
          <w:rFonts w:ascii="Arial" w:hAnsi="Arial" w:cs="Arial"/>
        </w:rPr>
        <w:t xml:space="preserve">applicables aux marchés publics de </w:t>
      </w:r>
      <w:r w:rsidR="00351402">
        <w:rPr>
          <w:rFonts w:ascii="Arial" w:hAnsi="Arial" w:cs="Arial"/>
        </w:rPr>
        <w:t>travaux</w:t>
      </w:r>
      <w:r w:rsidR="00F82B32" w:rsidRPr="00F82B32">
        <w:rPr>
          <w:rFonts w:ascii="Arial" w:hAnsi="Arial" w:cs="Arial"/>
        </w:rPr>
        <w:t xml:space="preserve"> par l’arrêté du 30 mars 2021</w:t>
      </w:r>
    </w:p>
    <w:p w:rsidR="009B1CD0" w:rsidRDefault="00D26C74"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568C2">
        <w:fldChar w:fldCharType="separate"/>
      </w:r>
      <w:r>
        <w:fldChar w:fldCharType="end"/>
      </w:r>
      <w:r w:rsidR="009B1CD0">
        <w:rPr>
          <w:rFonts w:ascii="Arial" w:hAnsi="Arial" w:cs="Arial"/>
        </w:rPr>
        <w:t xml:space="preserve"> </w:t>
      </w:r>
      <w:r w:rsidR="009B1CD0" w:rsidRPr="0052209C">
        <w:rPr>
          <w:rFonts w:ascii="Arial" w:hAnsi="Arial" w:cs="Arial"/>
        </w:rPr>
        <w:t>Autres :</w:t>
      </w:r>
      <w:r w:rsidRPr="0052209C">
        <w:rPr>
          <w:rFonts w:ascii="Arial" w:hAnsi="Arial" w:cs="Arial"/>
        </w:rPr>
        <w:t xml:space="preserve"> </w:t>
      </w:r>
      <w:r w:rsidR="00A8271A" w:rsidRPr="0052209C">
        <w:rPr>
          <w:rFonts w:ascii="Arial" w:hAnsi="Arial" w:cs="Arial"/>
        </w:rPr>
        <w:t xml:space="preserve">mémoire technique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568C2">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568C2">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568C2">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568C2">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E35076" w:rsidRDefault="00E35076" w:rsidP="00E35076">
      <w:pPr>
        <w:pStyle w:val="fcase1ertab"/>
        <w:tabs>
          <w:tab w:val="left" w:pos="851"/>
        </w:tabs>
        <w:ind w:left="0" w:firstLine="0"/>
        <w:rPr>
          <w:rFonts w:ascii="Arial" w:hAnsi="Arial" w:cs="Arial"/>
        </w:rPr>
      </w:pPr>
    </w:p>
    <w:p w:rsidR="00802AB3" w:rsidRDefault="00802AB3" w:rsidP="00802AB3">
      <w:pPr>
        <w:pStyle w:val="fcase1ertab"/>
        <w:tabs>
          <w:tab w:val="left" w:pos="851"/>
        </w:tabs>
        <w:ind w:left="0" w:firstLine="0"/>
        <w:rPr>
          <w:rFonts w:ascii="Arial" w:hAnsi="Arial" w:cs="Arial"/>
          <w:b/>
        </w:rPr>
      </w:pPr>
      <w:proofErr w:type="gramStart"/>
      <w:r w:rsidRPr="00802AB3">
        <w:rPr>
          <w:rFonts w:ascii="Arial" w:hAnsi="Arial" w:cs="Arial"/>
          <w:b/>
        </w:rPr>
        <w:t>à</w:t>
      </w:r>
      <w:proofErr w:type="gramEnd"/>
      <w:r w:rsidRPr="00802AB3">
        <w:rPr>
          <w:rFonts w:ascii="Arial" w:hAnsi="Arial" w:cs="Arial"/>
          <w:b/>
        </w:rPr>
        <w:t xml:space="preserve"> exécuter les prestations demandé</w:t>
      </w:r>
      <w:r>
        <w:rPr>
          <w:rFonts w:ascii="Arial" w:hAnsi="Arial" w:cs="Arial"/>
          <w:b/>
        </w:rPr>
        <w:t>es aux prix indiqués ci-dessous :</w:t>
      </w:r>
    </w:p>
    <w:p w:rsidR="00802AB3" w:rsidRPr="00802AB3" w:rsidRDefault="00802AB3" w:rsidP="00802AB3">
      <w:pPr>
        <w:pStyle w:val="fcase1ertab"/>
        <w:tabs>
          <w:tab w:val="left" w:pos="851"/>
        </w:tabs>
        <w:ind w:left="0" w:firstLine="0"/>
        <w:rPr>
          <w:rFonts w:ascii="Arial" w:hAnsi="Arial" w:cs="Arial"/>
          <w:b/>
        </w:rPr>
      </w:pPr>
    </w:p>
    <w:p w:rsidR="00802AB3" w:rsidRDefault="00802AB3" w:rsidP="00802AB3">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0568C2">
        <w:fldChar w:fldCharType="separate"/>
      </w:r>
      <w:r>
        <w:fldChar w:fldCharType="end"/>
      </w:r>
      <w:r>
        <w:t xml:space="preserve"> Taux de la TVA : </w:t>
      </w:r>
    </w:p>
    <w:p w:rsidR="00802AB3" w:rsidRDefault="00802AB3" w:rsidP="00802AB3">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0568C2">
        <w:fldChar w:fldCharType="separate"/>
      </w:r>
      <w:r>
        <w:fldChar w:fldCharType="end"/>
      </w:r>
      <w:r>
        <w:t xml:space="preserve"> Montant hors taxes</w:t>
      </w:r>
      <w:r>
        <w:rPr>
          <w:rStyle w:val="Caractresdenotedebasdepage"/>
        </w:rPr>
        <w:footnoteReference w:id="2"/>
      </w:r>
      <w:r>
        <w:rPr>
          <w:rStyle w:val="Caractresdenotedebasdepage"/>
        </w:rPr>
        <w:t> </w:t>
      </w:r>
      <w:r>
        <w:t>:</w:t>
      </w:r>
    </w:p>
    <w:p w:rsidR="00802AB3" w:rsidRDefault="00802AB3" w:rsidP="00621435">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r w:rsidR="00621435">
        <w:rPr>
          <w:rFonts w:ascii="Arial" w:hAnsi="Arial" w:cs="Arial"/>
        </w:rPr>
        <w:t>…………….</w:t>
      </w:r>
    </w:p>
    <w:p w:rsidR="00802AB3" w:rsidRDefault="00802AB3" w:rsidP="00621435">
      <w:pPr>
        <w:pStyle w:val="fcase1ertab"/>
        <w:tabs>
          <w:tab w:val="left" w:pos="851"/>
        </w:tabs>
        <w:spacing w:before="120"/>
        <w:ind w:left="2268" w:firstLine="0"/>
        <w:jc w:val="left"/>
      </w:pPr>
      <w:r>
        <w:rPr>
          <w:rFonts w:ascii="Arial" w:hAnsi="Arial" w:cs="Arial"/>
        </w:rPr>
        <w:t>Montant hors taxes arrêté en lettres à : ………………………………………………………...................................</w:t>
      </w:r>
      <w:r w:rsidR="00621435">
        <w:rPr>
          <w:rFonts w:ascii="Arial" w:hAnsi="Arial" w:cs="Arial"/>
        </w:rPr>
        <w:t>................</w:t>
      </w:r>
    </w:p>
    <w:p w:rsidR="00802AB3" w:rsidRDefault="00802AB3" w:rsidP="00802AB3">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568C2">
        <w:fldChar w:fldCharType="separate"/>
      </w:r>
      <w:r>
        <w:fldChar w:fldCharType="end"/>
      </w:r>
      <w:r>
        <w:t xml:space="preserve"> Montant TTC</w:t>
      </w:r>
      <w:r>
        <w:rPr>
          <w:rStyle w:val="Caractresdenotedebasdepage"/>
        </w:rPr>
        <w:footnoteReference w:customMarkFollows="1" w:id="3"/>
        <w:t>4 </w:t>
      </w:r>
      <w:r>
        <w:t>:</w:t>
      </w:r>
    </w:p>
    <w:p w:rsidR="00802AB3" w:rsidRDefault="00802AB3" w:rsidP="00621435">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r w:rsidR="00621435">
        <w:rPr>
          <w:rFonts w:ascii="Arial" w:hAnsi="Arial" w:cs="Arial"/>
        </w:rPr>
        <w:t>......</w:t>
      </w:r>
    </w:p>
    <w:p w:rsidR="00802AB3" w:rsidRDefault="00802AB3" w:rsidP="00621435">
      <w:pPr>
        <w:pStyle w:val="fcase1ertab"/>
        <w:tabs>
          <w:tab w:val="left" w:pos="851"/>
        </w:tabs>
        <w:spacing w:before="120"/>
        <w:ind w:left="0" w:firstLine="0"/>
        <w:rPr>
          <w:rFonts w:ascii="Arial" w:hAnsi="Arial" w:cs="Arial"/>
        </w:rPr>
      </w:pPr>
    </w:p>
    <w:p w:rsidR="00802AB3" w:rsidRDefault="00802AB3" w:rsidP="00621435">
      <w:pPr>
        <w:pStyle w:val="fcase1ertab"/>
        <w:tabs>
          <w:tab w:val="left" w:pos="851"/>
        </w:tabs>
        <w:spacing w:before="120"/>
        <w:ind w:left="2410" w:firstLine="0"/>
        <w:jc w:val="left"/>
        <w:rPr>
          <w:rFonts w:ascii="Arial" w:hAnsi="Arial" w:cs="Arial"/>
        </w:rPr>
      </w:pPr>
      <w:r>
        <w:rPr>
          <w:rFonts w:ascii="Arial" w:hAnsi="Arial" w:cs="Arial"/>
        </w:rPr>
        <w:t>Montant TTC arrêté en lettres à : ……………………………………………………………………………………</w:t>
      </w:r>
      <w:proofErr w:type="gramStart"/>
      <w:r>
        <w:rPr>
          <w:rFonts w:ascii="Arial" w:hAnsi="Arial" w:cs="Arial"/>
        </w:rPr>
        <w:t>…</w:t>
      </w:r>
      <w:r w:rsidR="00621435">
        <w:rPr>
          <w:rFonts w:ascii="Arial" w:hAnsi="Arial" w:cs="Arial"/>
        </w:rPr>
        <w:t>….</w:t>
      </w:r>
      <w:proofErr w:type="gramEnd"/>
      <w:r w:rsidR="00621435">
        <w:rPr>
          <w:rFonts w:ascii="Arial" w:hAnsi="Arial" w:cs="Arial"/>
        </w:rPr>
        <w:t>.</w:t>
      </w:r>
    </w:p>
    <w:p w:rsidR="00802AB3" w:rsidRDefault="00802AB3" w:rsidP="00E35076">
      <w:pPr>
        <w:pStyle w:val="fcase1ertab"/>
        <w:tabs>
          <w:tab w:val="left" w:pos="851"/>
        </w:tabs>
        <w:ind w:left="0" w:firstLine="0"/>
        <w:rPr>
          <w:rFonts w:ascii="Arial" w:hAnsi="Arial" w:cs="Arial"/>
        </w:rPr>
      </w:pPr>
    </w:p>
    <w:p w:rsidR="00D14FFD" w:rsidRDefault="00D14FFD" w:rsidP="00D14FFD"/>
    <w:p w:rsidR="00802AB3" w:rsidRDefault="00802AB3" w:rsidP="00D14FFD"/>
    <w:p w:rsidR="00802AB3" w:rsidRPr="00D14FFD" w:rsidRDefault="00802AB3" w:rsidP="00D14FFD"/>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568C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568C2">
        <w:fldChar w:fldCharType="separate"/>
      </w:r>
      <w:r>
        <w:fldChar w:fldCharType="end"/>
      </w:r>
      <w:r>
        <w:rPr>
          <w:rFonts w:ascii="Arial" w:hAnsi="Arial" w:cs="Arial"/>
          <w:iCs/>
        </w:rPr>
        <w:t xml:space="preserve"> </w:t>
      </w:r>
      <w:r>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867"/>
        <w:gridCol w:w="2166"/>
      </w:tblGrid>
      <w:tr w:rsidR="009B1CD0" w:rsidTr="00A03BE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A03BE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867"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1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C276EB" w:rsidRPr="00C276EB" w:rsidTr="00E35076">
        <w:trPr>
          <w:trHeight w:val="1021"/>
        </w:trPr>
        <w:tc>
          <w:tcPr>
            <w:tcW w:w="4503" w:type="dxa"/>
            <w:tcBorders>
              <w:top w:val="single" w:sz="4" w:space="0" w:color="000000"/>
              <w:left w:val="single" w:sz="4" w:space="0" w:color="000000"/>
              <w:bottom w:val="single" w:sz="4" w:space="0" w:color="auto"/>
            </w:tcBorders>
            <w:shd w:val="clear" w:color="auto" w:fill="D6E3BC"/>
          </w:tcPr>
          <w:p w:rsidR="009B1CD0" w:rsidRPr="00C276EB" w:rsidRDefault="009B1CD0" w:rsidP="006C4338">
            <w:pPr>
              <w:tabs>
                <w:tab w:val="left" w:pos="851"/>
              </w:tabs>
              <w:snapToGrid w:val="0"/>
              <w:jc w:val="both"/>
              <w:rPr>
                <w:rFonts w:ascii="Arial" w:hAnsi="Arial" w:cs="Arial"/>
                <w:color w:val="99FFCC"/>
              </w:rPr>
            </w:pPr>
          </w:p>
        </w:tc>
        <w:tc>
          <w:tcPr>
            <w:tcW w:w="3867" w:type="dxa"/>
            <w:tcBorders>
              <w:top w:val="single" w:sz="4" w:space="0" w:color="000000"/>
              <w:left w:val="single" w:sz="4" w:space="0" w:color="000000"/>
              <w:bottom w:val="single" w:sz="4" w:space="0" w:color="auto"/>
            </w:tcBorders>
            <w:shd w:val="clear" w:color="auto" w:fill="D6E3BC"/>
          </w:tcPr>
          <w:p w:rsidR="009B1CD0" w:rsidRPr="00C276EB" w:rsidRDefault="009B1CD0" w:rsidP="006C4338">
            <w:pPr>
              <w:tabs>
                <w:tab w:val="left" w:pos="851"/>
              </w:tabs>
              <w:snapToGrid w:val="0"/>
              <w:jc w:val="both"/>
              <w:rPr>
                <w:rFonts w:ascii="Arial" w:hAnsi="Arial" w:cs="Arial"/>
                <w:color w:val="99FFCC"/>
              </w:rPr>
            </w:pPr>
          </w:p>
        </w:tc>
        <w:tc>
          <w:tcPr>
            <w:tcW w:w="2166" w:type="dxa"/>
            <w:tcBorders>
              <w:top w:val="single" w:sz="4" w:space="0" w:color="000000"/>
              <w:left w:val="single" w:sz="4" w:space="0" w:color="000000"/>
              <w:bottom w:val="single" w:sz="4" w:space="0" w:color="auto"/>
              <w:right w:val="single" w:sz="4" w:space="0" w:color="000000"/>
            </w:tcBorders>
            <w:shd w:val="clear" w:color="auto" w:fill="D6E3BC"/>
          </w:tcPr>
          <w:p w:rsidR="009B1CD0" w:rsidRPr="00C276EB" w:rsidRDefault="009B1CD0" w:rsidP="006F3DF9">
            <w:pPr>
              <w:tabs>
                <w:tab w:val="left" w:pos="851"/>
              </w:tabs>
              <w:snapToGrid w:val="0"/>
              <w:jc w:val="both"/>
              <w:rPr>
                <w:rFonts w:ascii="Arial" w:hAnsi="Arial" w:cs="Arial"/>
                <w:color w:val="99FFCC"/>
              </w:rPr>
            </w:pPr>
          </w:p>
        </w:tc>
      </w:tr>
      <w:tr w:rsidR="009B1CD0" w:rsidTr="00E35076">
        <w:trPr>
          <w:trHeight w:val="1021"/>
        </w:trPr>
        <w:tc>
          <w:tcPr>
            <w:tcW w:w="4503" w:type="dxa"/>
            <w:tcBorders>
              <w:top w:val="single" w:sz="4" w:space="0" w:color="auto"/>
              <w:left w:val="single" w:sz="4" w:space="0" w:color="auto"/>
              <w:bottom w:val="single" w:sz="4" w:space="0" w:color="auto"/>
              <w:right w:val="single" w:sz="4" w:space="0" w:color="auto"/>
            </w:tcBorders>
            <w:shd w:val="clear" w:color="auto" w:fill="auto"/>
          </w:tcPr>
          <w:p w:rsidR="009B1CD0" w:rsidRDefault="009B1CD0" w:rsidP="006C4338">
            <w:pPr>
              <w:tabs>
                <w:tab w:val="left" w:pos="851"/>
              </w:tabs>
              <w:snapToGrid w:val="0"/>
              <w:jc w:val="both"/>
              <w:rPr>
                <w:rFonts w:ascii="Arial" w:hAnsi="Arial" w:cs="Arial"/>
              </w:rPr>
            </w:pPr>
          </w:p>
        </w:tc>
        <w:tc>
          <w:tcPr>
            <w:tcW w:w="3867" w:type="dxa"/>
            <w:tcBorders>
              <w:top w:val="single" w:sz="4" w:space="0" w:color="auto"/>
              <w:left w:val="single" w:sz="4" w:space="0" w:color="auto"/>
              <w:bottom w:val="single" w:sz="4" w:space="0" w:color="auto"/>
              <w:right w:val="single" w:sz="4" w:space="0" w:color="auto"/>
            </w:tcBorders>
            <w:shd w:val="clear" w:color="auto" w:fill="auto"/>
          </w:tcPr>
          <w:p w:rsidR="009B1CD0" w:rsidRDefault="009B1CD0" w:rsidP="006C4338">
            <w:pPr>
              <w:tabs>
                <w:tab w:val="left" w:pos="851"/>
              </w:tabs>
              <w:snapToGrid w:val="0"/>
              <w:jc w:val="both"/>
              <w:rPr>
                <w:rFonts w:ascii="Arial" w:hAnsi="Arial" w:cs="Arial"/>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9B1CD0" w:rsidRDefault="009B1CD0" w:rsidP="006F3DF9">
            <w:pPr>
              <w:tabs>
                <w:tab w:val="left" w:pos="851"/>
              </w:tabs>
              <w:snapToGrid w:val="0"/>
              <w:jc w:val="both"/>
              <w:rPr>
                <w:rFonts w:ascii="Arial" w:hAnsi="Arial" w:cs="Arial"/>
              </w:rPr>
            </w:pPr>
          </w:p>
        </w:tc>
      </w:tr>
      <w:tr w:rsidR="009B1CD0" w:rsidTr="00E35076">
        <w:trPr>
          <w:trHeight w:val="1021"/>
        </w:trPr>
        <w:tc>
          <w:tcPr>
            <w:tcW w:w="4503" w:type="dxa"/>
            <w:tcBorders>
              <w:top w:val="single" w:sz="4" w:space="0" w:color="auto"/>
              <w:left w:val="single" w:sz="4" w:space="0" w:color="000000"/>
              <w:bottom w:val="single" w:sz="4" w:space="0" w:color="000000"/>
            </w:tcBorders>
            <w:shd w:val="clear" w:color="auto" w:fill="D6E3BC"/>
          </w:tcPr>
          <w:p w:rsidR="009B1CD0" w:rsidRDefault="009B1CD0" w:rsidP="006C4338">
            <w:pPr>
              <w:tabs>
                <w:tab w:val="left" w:pos="851"/>
              </w:tabs>
              <w:snapToGrid w:val="0"/>
              <w:jc w:val="both"/>
              <w:rPr>
                <w:rFonts w:ascii="Arial" w:hAnsi="Arial" w:cs="Arial"/>
              </w:rPr>
            </w:pPr>
          </w:p>
        </w:tc>
        <w:tc>
          <w:tcPr>
            <w:tcW w:w="3867" w:type="dxa"/>
            <w:tcBorders>
              <w:top w:val="single" w:sz="4" w:space="0" w:color="auto"/>
              <w:left w:val="single" w:sz="4" w:space="0" w:color="000000"/>
              <w:bottom w:val="single" w:sz="4" w:space="0" w:color="000000"/>
            </w:tcBorders>
            <w:shd w:val="clear" w:color="auto" w:fill="D6E3BC"/>
          </w:tcPr>
          <w:p w:rsidR="009B1CD0" w:rsidRDefault="009B1CD0" w:rsidP="006C4338">
            <w:pPr>
              <w:tabs>
                <w:tab w:val="left" w:pos="851"/>
              </w:tabs>
              <w:snapToGrid w:val="0"/>
              <w:jc w:val="both"/>
              <w:rPr>
                <w:rFonts w:ascii="Arial" w:hAnsi="Arial" w:cs="Arial"/>
              </w:rPr>
            </w:pPr>
          </w:p>
        </w:tc>
        <w:tc>
          <w:tcPr>
            <w:tcW w:w="2166" w:type="dxa"/>
            <w:tcBorders>
              <w:top w:val="single" w:sz="4" w:space="0" w:color="auto"/>
              <w:left w:val="single" w:sz="4" w:space="0" w:color="000000"/>
              <w:bottom w:val="single" w:sz="4" w:space="0" w:color="000000"/>
              <w:right w:val="single" w:sz="4" w:space="0" w:color="000000"/>
            </w:tcBorders>
            <w:shd w:val="clear" w:color="auto" w:fill="D6E3BC"/>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AD63EA" w:rsidP="005846FB">
      <w:pPr>
        <w:pStyle w:val="fcasegauche"/>
        <w:tabs>
          <w:tab w:val="left" w:pos="426"/>
          <w:tab w:val="left" w:pos="851"/>
        </w:tabs>
        <w:spacing w:after="0"/>
        <w:ind w:left="0" w:firstLine="0"/>
        <w:jc w:val="left"/>
        <w:rPr>
          <w:rFonts w:ascii="Arial" w:hAnsi="Arial" w:cs="Arial"/>
        </w:rPr>
      </w:pPr>
      <w:proofErr w:type="gramStart"/>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Nom</w:t>
      </w:r>
      <w:proofErr w:type="gramEnd"/>
      <w:r w:rsidR="009B1CD0">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AD63EA" w:rsidP="00710FD6">
      <w:pPr>
        <w:pStyle w:val="fcasegauche"/>
        <w:tabs>
          <w:tab w:val="left" w:pos="426"/>
          <w:tab w:val="left" w:pos="851"/>
        </w:tabs>
        <w:spacing w:after="0"/>
        <w:ind w:left="0" w:firstLine="0"/>
        <w:jc w:val="left"/>
        <w:rPr>
          <w:rFonts w:ascii="Arial" w:hAnsi="Arial" w:cs="Arial"/>
          <w:b/>
        </w:rPr>
      </w:pPr>
      <w:proofErr w:type="gramStart"/>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Numéro</w:t>
      </w:r>
      <w:proofErr w:type="gramEnd"/>
      <w:r w:rsidR="009B1CD0">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bookmarkStart w:id="2" w:name="_Hlk53035494"/>
      <w:r w:rsidR="00D14FFD" w:rsidRPr="0028323F">
        <w:rPr>
          <w:rFonts w:ascii="Arial" w:hAnsi="Arial" w:cs="Arial"/>
          <w:i/>
          <w:sz w:val="18"/>
          <w:szCs w:val="18"/>
        </w:rPr>
        <w:t>(</w:t>
      </w:r>
      <w:hyperlink r:id="rId9" w:history="1">
        <w:r w:rsidR="00D14FFD" w:rsidRPr="0028323F">
          <w:rPr>
            <w:rStyle w:val="Lienhypertexte"/>
            <w:rFonts w:ascii="Arial" w:hAnsi="Arial" w:cs="Arial"/>
            <w:i/>
            <w:sz w:val="18"/>
            <w:szCs w:val="18"/>
          </w:rPr>
          <w:t>article R. 2191-3</w:t>
        </w:r>
      </w:hyperlink>
      <w:r w:rsidR="00D14FFD" w:rsidRPr="0028323F">
        <w:rPr>
          <w:rFonts w:ascii="Arial" w:hAnsi="Arial" w:cs="Arial"/>
          <w:i/>
          <w:sz w:val="18"/>
          <w:szCs w:val="18"/>
        </w:rPr>
        <w:t xml:space="preserve"> ou </w:t>
      </w:r>
      <w:hyperlink r:id="rId10" w:history="1">
        <w:r w:rsidR="00D14FFD" w:rsidRPr="0028323F">
          <w:rPr>
            <w:rStyle w:val="Lienhypertexte"/>
            <w:rFonts w:ascii="Arial" w:hAnsi="Arial" w:cs="Arial"/>
            <w:i/>
            <w:sz w:val="18"/>
            <w:szCs w:val="18"/>
          </w:rPr>
          <w:t>article R. 2391-1</w:t>
        </w:r>
      </w:hyperlink>
      <w:r w:rsidR="00D14FFD" w:rsidRPr="0028323F">
        <w:rPr>
          <w:rFonts w:ascii="Arial" w:hAnsi="Arial" w:cs="Arial"/>
          <w:i/>
          <w:sz w:val="18"/>
          <w:szCs w:val="18"/>
        </w:rPr>
        <w:t xml:space="preserve"> du code de la commande publique)</w:t>
      </w:r>
      <w:bookmarkEnd w:id="2"/>
      <w:r w:rsidRPr="0028323F">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568C2">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568C2">
        <w:fldChar w:fldCharType="separate"/>
      </w:r>
      <w:r w:rsidR="007D7A65">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597C0E" w:rsidRDefault="00597C0E"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244021" w:rsidRDefault="00244021" w:rsidP="00244021">
      <w:pPr>
        <w:tabs>
          <w:tab w:val="left" w:pos="426"/>
          <w:tab w:val="left" w:pos="851"/>
        </w:tabs>
        <w:jc w:val="both"/>
        <w:rPr>
          <w:rFonts w:ascii="Arial" w:hAnsi="Arial" w:cs="Arial"/>
          <w:color w:val="000000"/>
          <w:lang w:eastAsia="fr-FR"/>
        </w:rPr>
      </w:pPr>
      <w:r w:rsidRPr="00244021">
        <w:rPr>
          <w:rFonts w:ascii="Arial" w:hAnsi="Arial" w:cs="Arial"/>
          <w:color w:val="000000"/>
          <w:lang w:eastAsia="fr-FR"/>
        </w:rPr>
        <w:t xml:space="preserve">La durée d’exécution du marché ou de l’accord cadre est de </w:t>
      </w:r>
      <w:r w:rsidR="00015AF5">
        <w:rPr>
          <w:rFonts w:ascii="Arial" w:hAnsi="Arial" w:cs="Arial"/>
          <w:color w:val="000000"/>
          <w:lang w:eastAsia="fr-FR"/>
        </w:rPr>
        <w:t>1</w:t>
      </w:r>
      <w:r w:rsidR="00282017">
        <w:rPr>
          <w:rFonts w:ascii="Arial" w:hAnsi="Arial" w:cs="Arial"/>
          <w:color w:val="000000"/>
          <w:lang w:eastAsia="fr-FR"/>
        </w:rPr>
        <w:t>2</w:t>
      </w:r>
      <w:r w:rsidRPr="00244021">
        <w:rPr>
          <w:rFonts w:ascii="Arial" w:hAnsi="Arial" w:cs="Arial"/>
          <w:color w:val="000000"/>
          <w:lang w:eastAsia="fr-FR"/>
        </w:rPr>
        <w:t xml:space="preserve"> mois à compter de :</w:t>
      </w:r>
    </w:p>
    <w:p w:rsidR="00CF72B7" w:rsidRPr="00244021" w:rsidRDefault="00CF72B7" w:rsidP="00244021">
      <w:pPr>
        <w:tabs>
          <w:tab w:val="left" w:pos="426"/>
          <w:tab w:val="left" w:pos="851"/>
        </w:tabs>
        <w:jc w:val="both"/>
        <w:rPr>
          <w:rFonts w:ascii="Arial" w:hAnsi="Arial" w:cs="Arial"/>
          <w:i/>
          <w:color w:val="000000"/>
          <w:lang w:eastAsia="fr-FR"/>
        </w:rPr>
      </w:pPr>
    </w:p>
    <w:p w:rsidR="00244021" w:rsidRPr="00244021" w:rsidRDefault="00244021" w:rsidP="00244021">
      <w:pPr>
        <w:tabs>
          <w:tab w:val="left" w:pos="426"/>
          <w:tab w:val="left" w:pos="851"/>
        </w:tabs>
        <w:jc w:val="both"/>
        <w:rPr>
          <w:rFonts w:ascii="Arial" w:hAnsi="Arial" w:cs="Arial"/>
          <w:color w:val="000000"/>
          <w:lang w:eastAsia="fr-FR"/>
        </w:rPr>
      </w:pPr>
      <w:r w:rsidRPr="00244021">
        <w:rPr>
          <w:rFonts w:ascii="Arial" w:hAnsi="Arial" w:cs="Arial"/>
          <w:color w:val="000000"/>
          <w:lang w:eastAsia="fr-FR"/>
        </w:rPr>
        <w:tab/>
      </w:r>
      <w:r w:rsidR="00E3409F">
        <w:rPr>
          <w:rFonts w:ascii="Arial" w:hAnsi="Arial" w:cs="Arial"/>
          <w:color w:val="000000"/>
          <w:lang w:eastAsia="fr-FR"/>
        </w:rPr>
        <w:fldChar w:fldCharType="begin">
          <w:ffData>
            <w:name w:val=""/>
            <w:enabled/>
            <w:calcOnExit w:val="0"/>
            <w:checkBox>
              <w:size w:val="20"/>
              <w:default w:val="1"/>
            </w:checkBox>
          </w:ffData>
        </w:fldChar>
      </w:r>
      <w:r w:rsidR="00E3409F">
        <w:rPr>
          <w:rFonts w:ascii="Arial" w:hAnsi="Arial" w:cs="Arial"/>
          <w:color w:val="000000"/>
          <w:lang w:eastAsia="fr-FR"/>
        </w:rPr>
        <w:instrText xml:space="preserve"> FORMCHECKBOX </w:instrText>
      </w:r>
      <w:r w:rsidR="000568C2">
        <w:rPr>
          <w:rFonts w:ascii="Arial" w:hAnsi="Arial" w:cs="Arial"/>
          <w:color w:val="000000"/>
          <w:lang w:eastAsia="fr-FR"/>
        </w:rPr>
      </w:r>
      <w:r w:rsidR="000568C2">
        <w:rPr>
          <w:rFonts w:ascii="Arial" w:hAnsi="Arial" w:cs="Arial"/>
          <w:color w:val="000000"/>
          <w:lang w:eastAsia="fr-FR"/>
        </w:rPr>
        <w:fldChar w:fldCharType="separate"/>
      </w:r>
      <w:r w:rsidR="00E3409F">
        <w:rPr>
          <w:rFonts w:ascii="Arial" w:hAnsi="Arial" w:cs="Arial"/>
          <w:color w:val="000000"/>
          <w:lang w:eastAsia="fr-FR"/>
        </w:rPr>
        <w:fldChar w:fldCharType="end"/>
      </w:r>
      <w:r w:rsidRPr="00244021">
        <w:rPr>
          <w:rFonts w:ascii="Arial" w:hAnsi="Arial" w:cs="Arial"/>
          <w:color w:val="000000"/>
          <w:lang w:eastAsia="fr-FR"/>
        </w:rPr>
        <w:tab/>
        <w:t>La date de notification du marché ou de l’accord-cadre ;</w:t>
      </w:r>
    </w:p>
    <w:p w:rsidR="00244021" w:rsidRPr="00244021" w:rsidRDefault="00244021" w:rsidP="00244021">
      <w:pPr>
        <w:tabs>
          <w:tab w:val="left" w:pos="426"/>
          <w:tab w:val="left" w:pos="851"/>
        </w:tabs>
        <w:jc w:val="both"/>
        <w:rPr>
          <w:rFonts w:ascii="Arial" w:hAnsi="Arial" w:cs="Arial"/>
          <w:color w:val="000000"/>
          <w:lang w:eastAsia="fr-FR"/>
        </w:rPr>
      </w:pPr>
      <w:r w:rsidRPr="00244021">
        <w:rPr>
          <w:rFonts w:ascii="Arial" w:hAnsi="Arial" w:cs="Arial"/>
          <w:color w:val="000000"/>
          <w:lang w:eastAsia="fr-FR"/>
        </w:rPr>
        <w:tab/>
      </w:r>
      <w:r w:rsidRPr="00244021">
        <w:rPr>
          <w:rFonts w:ascii="Arial" w:hAnsi="Arial" w:cs="Arial"/>
          <w:color w:val="000000"/>
          <w:lang w:eastAsia="fr-FR"/>
        </w:rPr>
        <w:fldChar w:fldCharType="begin">
          <w:ffData>
            <w:name w:val=""/>
            <w:enabled/>
            <w:calcOnExit w:val="0"/>
            <w:checkBox>
              <w:size w:val="20"/>
              <w:default w:val="0"/>
            </w:checkBox>
          </w:ffData>
        </w:fldChar>
      </w:r>
      <w:r w:rsidRPr="00244021">
        <w:rPr>
          <w:rFonts w:ascii="Arial" w:hAnsi="Arial" w:cs="Arial"/>
          <w:color w:val="000000"/>
          <w:lang w:eastAsia="fr-FR"/>
        </w:rPr>
        <w:instrText xml:space="preserve"> FORMCHECKBOX </w:instrText>
      </w:r>
      <w:r w:rsidR="000568C2">
        <w:rPr>
          <w:rFonts w:ascii="Arial" w:hAnsi="Arial" w:cs="Arial"/>
          <w:color w:val="000000"/>
          <w:lang w:eastAsia="fr-FR"/>
        </w:rPr>
      </w:r>
      <w:r w:rsidR="000568C2">
        <w:rPr>
          <w:rFonts w:ascii="Arial" w:hAnsi="Arial" w:cs="Arial"/>
          <w:color w:val="000000"/>
          <w:lang w:eastAsia="fr-FR"/>
        </w:rPr>
        <w:fldChar w:fldCharType="separate"/>
      </w:r>
      <w:r w:rsidRPr="00244021">
        <w:rPr>
          <w:rFonts w:ascii="Arial" w:hAnsi="Arial" w:cs="Arial"/>
          <w:color w:val="000000"/>
          <w:lang w:eastAsia="fr-FR"/>
        </w:rPr>
        <w:fldChar w:fldCharType="end"/>
      </w:r>
      <w:r w:rsidRPr="00244021">
        <w:rPr>
          <w:rFonts w:ascii="Arial" w:hAnsi="Arial" w:cs="Arial"/>
          <w:color w:val="000000"/>
          <w:lang w:eastAsia="fr-FR"/>
        </w:rPr>
        <w:tab/>
        <w:t>La date de notification de l’ordre de service ;</w:t>
      </w:r>
    </w:p>
    <w:p w:rsidR="00244021" w:rsidRPr="00244021" w:rsidRDefault="00244021" w:rsidP="00244021">
      <w:pPr>
        <w:tabs>
          <w:tab w:val="left" w:pos="426"/>
          <w:tab w:val="left" w:pos="851"/>
        </w:tabs>
        <w:ind w:left="851" w:hanging="851"/>
        <w:jc w:val="both"/>
        <w:rPr>
          <w:rFonts w:ascii="Arial" w:hAnsi="Arial" w:cs="Arial"/>
          <w:b/>
          <w:color w:val="000000"/>
          <w:lang w:eastAsia="fr-FR"/>
        </w:rPr>
      </w:pPr>
      <w:r w:rsidRPr="00244021">
        <w:rPr>
          <w:rFonts w:ascii="Arial" w:hAnsi="Arial" w:cs="Arial"/>
          <w:color w:val="000000"/>
          <w:lang w:eastAsia="fr-FR"/>
        </w:rPr>
        <w:tab/>
      </w:r>
      <w:r w:rsidR="00E3409F">
        <w:rPr>
          <w:rFonts w:ascii="Arial" w:hAnsi="Arial" w:cs="Arial"/>
          <w:color w:val="000000"/>
          <w:lang w:eastAsia="fr-FR"/>
        </w:rPr>
        <w:fldChar w:fldCharType="begin">
          <w:ffData>
            <w:name w:val=""/>
            <w:enabled/>
            <w:calcOnExit w:val="0"/>
            <w:checkBox>
              <w:size w:val="20"/>
              <w:default w:val="0"/>
            </w:checkBox>
          </w:ffData>
        </w:fldChar>
      </w:r>
      <w:r w:rsidR="00E3409F">
        <w:rPr>
          <w:rFonts w:ascii="Arial" w:hAnsi="Arial" w:cs="Arial"/>
          <w:color w:val="000000"/>
          <w:lang w:eastAsia="fr-FR"/>
        </w:rPr>
        <w:instrText xml:space="preserve"> FORMCHECKBOX </w:instrText>
      </w:r>
      <w:r w:rsidR="000568C2">
        <w:rPr>
          <w:rFonts w:ascii="Arial" w:hAnsi="Arial" w:cs="Arial"/>
          <w:color w:val="000000"/>
          <w:lang w:eastAsia="fr-FR"/>
        </w:rPr>
      </w:r>
      <w:r w:rsidR="000568C2">
        <w:rPr>
          <w:rFonts w:ascii="Arial" w:hAnsi="Arial" w:cs="Arial"/>
          <w:color w:val="000000"/>
          <w:lang w:eastAsia="fr-FR"/>
        </w:rPr>
        <w:fldChar w:fldCharType="separate"/>
      </w:r>
      <w:r w:rsidR="00E3409F">
        <w:rPr>
          <w:rFonts w:ascii="Arial" w:hAnsi="Arial" w:cs="Arial"/>
          <w:color w:val="000000"/>
          <w:lang w:eastAsia="fr-FR"/>
        </w:rPr>
        <w:fldChar w:fldCharType="end"/>
      </w:r>
      <w:r w:rsidRPr="00244021">
        <w:rPr>
          <w:rFonts w:ascii="Arial" w:hAnsi="Arial" w:cs="Arial"/>
          <w:color w:val="000000"/>
          <w:lang w:eastAsia="fr-FR"/>
        </w:rPr>
        <w:tab/>
        <w:t xml:space="preserve">La date de début d’exécution prévue par le marché </w:t>
      </w:r>
      <w:r w:rsidR="008919AF">
        <w:rPr>
          <w:rFonts w:ascii="Arial" w:hAnsi="Arial" w:cs="Arial"/>
          <w:color w:val="000000"/>
          <w:lang w:eastAsia="fr-FR"/>
        </w:rPr>
        <w:t>ou</w:t>
      </w:r>
      <w:r w:rsidR="00391479">
        <w:rPr>
          <w:rFonts w:ascii="Arial" w:hAnsi="Arial" w:cs="Arial"/>
          <w:color w:val="000000"/>
          <w:lang w:eastAsia="fr-FR"/>
        </w:rPr>
        <w:t xml:space="preserve"> l’accord-cadre, soit</w:t>
      </w:r>
      <w:r w:rsidR="00F97070">
        <w:rPr>
          <w:rFonts w:ascii="Arial" w:hAnsi="Arial" w:cs="Arial"/>
          <w:color w:val="000000"/>
          <w:lang w:eastAsia="fr-FR"/>
        </w:rPr>
        <w:t xml:space="preserve"> le…</w:t>
      </w:r>
      <w:r w:rsidR="00E3409F">
        <w:rPr>
          <w:rFonts w:ascii="Arial" w:hAnsi="Arial" w:cs="Arial"/>
          <w:color w:val="000000"/>
          <w:lang w:eastAsia="fr-FR"/>
        </w:rPr>
        <w:t>…</w:t>
      </w:r>
      <w:proofErr w:type="gramStart"/>
      <w:r w:rsidR="00E3409F">
        <w:rPr>
          <w:rFonts w:ascii="Arial" w:hAnsi="Arial" w:cs="Arial"/>
          <w:color w:val="000000"/>
          <w:lang w:eastAsia="fr-FR"/>
        </w:rPr>
        <w:t>…</w:t>
      </w:r>
      <w:r w:rsidR="00F97070">
        <w:rPr>
          <w:rFonts w:ascii="Arial" w:hAnsi="Arial" w:cs="Arial"/>
          <w:color w:val="000000"/>
          <w:lang w:eastAsia="fr-FR"/>
        </w:rPr>
        <w:t>….</w:t>
      </w:r>
      <w:proofErr w:type="gramEnd"/>
      <w:r w:rsidR="00F97070">
        <w:rPr>
          <w:rFonts w:ascii="Arial" w:hAnsi="Arial" w:cs="Arial"/>
          <w:color w:val="000000"/>
          <w:lang w:eastAsia="fr-FR"/>
        </w:rPr>
        <w:t>.</w:t>
      </w:r>
      <w:r w:rsidR="00431DF5">
        <w:rPr>
          <w:rFonts w:ascii="Arial" w:hAnsi="Arial" w:cs="Arial"/>
          <w:color w:val="000000"/>
          <w:lang w:eastAsia="fr-FR"/>
        </w:rPr>
        <w:t>ou</w:t>
      </w:r>
      <w:r w:rsidR="00431DF5" w:rsidRPr="00431DF5">
        <w:t xml:space="preserve"> </w:t>
      </w:r>
      <w:r w:rsidR="00431DF5" w:rsidRPr="00431DF5">
        <w:rPr>
          <w:rFonts w:ascii="Arial" w:hAnsi="Arial" w:cs="Arial"/>
          <w:color w:val="000000"/>
          <w:lang w:eastAsia="fr-FR"/>
        </w:rPr>
        <w:t>la date de notification</w:t>
      </w:r>
      <w:r w:rsidR="00431DF5">
        <w:rPr>
          <w:rFonts w:ascii="Arial" w:hAnsi="Arial" w:cs="Arial"/>
          <w:color w:val="000000"/>
          <w:lang w:eastAsia="fr-FR"/>
        </w:rPr>
        <w:t xml:space="preserve"> </w:t>
      </w:r>
      <w:r w:rsidRPr="00244021">
        <w:rPr>
          <w:rFonts w:ascii="Arial" w:hAnsi="Arial" w:cs="Arial"/>
          <w:color w:val="000000"/>
          <w:lang w:eastAsia="fr-FR"/>
        </w:rPr>
        <w:t>lorsqu’el</w:t>
      </w:r>
      <w:r w:rsidR="00431DF5">
        <w:rPr>
          <w:rFonts w:ascii="Arial" w:hAnsi="Arial" w:cs="Arial"/>
          <w:color w:val="000000"/>
          <w:lang w:eastAsia="fr-FR"/>
        </w:rPr>
        <w:t>le est postérieure à cette date</w:t>
      </w:r>
      <w:r w:rsidRPr="00244021">
        <w:rPr>
          <w:rFonts w:ascii="Arial" w:hAnsi="Arial" w:cs="Arial"/>
          <w:color w:val="000000"/>
          <w:lang w:eastAsia="fr-FR"/>
        </w:rPr>
        <w:t>.</w:t>
      </w:r>
    </w:p>
    <w:p w:rsidR="003220B0" w:rsidRDefault="003220B0" w:rsidP="009B45B9">
      <w:pPr>
        <w:pStyle w:val="fcasegauche"/>
        <w:tabs>
          <w:tab w:val="left" w:pos="426"/>
          <w:tab w:val="left" w:pos="851"/>
        </w:tabs>
        <w:spacing w:after="0"/>
        <w:ind w:left="0" w:firstLine="0"/>
        <w:jc w:val="left"/>
        <w:rPr>
          <w:rFonts w:ascii="Arial" w:hAnsi="Arial" w:cs="Arial"/>
        </w:rPr>
      </w:pPr>
    </w:p>
    <w:p w:rsidR="00282017" w:rsidRDefault="002051BA" w:rsidP="009B45B9">
      <w:pPr>
        <w:pStyle w:val="fcasegauche"/>
        <w:tabs>
          <w:tab w:val="left" w:pos="426"/>
          <w:tab w:val="left" w:pos="851"/>
        </w:tabs>
        <w:spacing w:after="0"/>
        <w:ind w:left="0" w:firstLine="0"/>
        <w:jc w:val="left"/>
        <w:rPr>
          <w:rFonts w:ascii="Arial" w:hAnsi="Arial" w:cs="Arial"/>
        </w:rPr>
      </w:pPr>
      <w:r>
        <w:rPr>
          <w:rFonts w:ascii="Arial" w:hAnsi="Arial" w:cs="Arial"/>
        </w:rPr>
        <w:t>Elle</w:t>
      </w:r>
      <w:r w:rsidR="0034522C">
        <w:rPr>
          <w:rFonts w:ascii="Arial" w:hAnsi="Arial" w:cs="Arial"/>
        </w:rPr>
        <w:t xml:space="preserve"> est prolongé</w:t>
      </w:r>
      <w:r>
        <w:rPr>
          <w:rFonts w:ascii="Arial" w:hAnsi="Arial" w:cs="Arial"/>
        </w:rPr>
        <w:t>e</w:t>
      </w:r>
      <w:r w:rsidR="00282017" w:rsidRPr="00282017">
        <w:rPr>
          <w:rFonts w:ascii="Arial" w:hAnsi="Arial" w:cs="Arial"/>
        </w:rPr>
        <w:t xml:space="preserve"> tacitement jusqu'à l'exécution complète des travaux et la levée de toutes les réserves.</w:t>
      </w:r>
    </w:p>
    <w:p w:rsidR="00282017" w:rsidRDefault="00282017" w:rsidP="009B45B9">
      <w:pPr>
        <w:pStyle w:val="fcasegauche"/>
        <w:tabs>
          <w:tab w:val="left" w:pos="426"/>
          <w:tab w:val="left" w:pos="851"/>
        </w:tabs>
        <w:spacing w:after="0"/>
        <w:ind w:left="0" w:firstLine="0"/>
        <w:jc w:val="left"/>
        <w:rPr>
          <w:rFonts w:ascii="Arial" w:hAnsi="Arial" w:cs="Arial"/>
        </w:rPr>
      </w:pPr>
    </w:p>
    <w:p w:rsidR="00A43187" w:rsidRDefault="00A43187" w:rsidP="009B45B9">
      <w:pPr>
        <w:tabs>
          <w:tab w:val="left" w:pos="426"/>
          <w:tab w:val="left" w:pos="851"/>
        </w:tabs>
        <w:jc w:val="both"/>
        <w:rPr>
          <w:rFonts w:ascii="Arial" w:hAnsi="Arial" w:cs="Arial"/>
        </w:rPr>
      </w:pPr>
      <w:r w:rsidRPr="00A43187">
        <w:rPr>
          <w:rFonts w:ascii="Arial" w:hAnsi="Arial" w:cs="Arial"/>
        </w:rPr>
        <w:t>Le(s) titulaire(s) s’engage(nt) à effectuer les travaux dans le délai indiqué dans son offre.</w:t>
      </w:r>
    </w:p>
    <w:p w:rsidR="009B1CD0" w:rsidRDefault="00A43187" w:rsidP="009B45B9">
      <w:pPr>
        <w:tabs>
          <w:tab w:val="left" w:pos="426"/>
          <w:tab w:val="left" w:pos="851"/>
        </w:tabs>
        <w:jc w:val="both"/>
        <w:rPr>
          <w:rFonts w:ascii="Arial" w:hAnsi="Arial" w:cs="Arial"/>
        </w:rPr>
      </w:pPr>
      <w:r>
        <w:rPr>
          <w:rFonts w:ascii="Arial" w:hAnsi="Arial" w:cs="Arial"/>
        </w:rPr>
        <w:t>L</w:t>
      </w:r>
      <w:r w:rsidRPr="00A43187">
        <w:rPr>
          <w:rFonts w:ascii="Arial" w:hAnsi="Arial" w:cs="Arial"/>
        </w:rPr>
        <w:t>a période de préparation des travaux est comprise dans le délai d'e</w:t>
      </w:r>
      <w:r w:rsidR="00EC47D1">
        <w:rPr>
          <w:rFonts w:ascii="Arial" w:hAnsi="Arial" w:cs="Arial"/>
        </w:rPr>
        <w:t>xécution travaux. E</w:t>
      </w:r>
      <w:r>
        <w:rPr>
          <w:rFonts w:ascii="Arial" w:hAnsi="Arial" w:cs="Arial"/>
        </w:rPr>
        <w:t xml:space="preserve">lle </w:t>
      </w:r>
      <w:r w:rsidRPr="00A43187">
        <w:rPr>
          <w:rFonts w:ascii="Arial" w:hAnsi="Arial" w:cs="Arial"/>
        </w:rPr>
        <w:t>est réduite à 1 mois maximum.</w:t>
      </w:r>
      <w:bookmarkStart w:id="3" w:name="_GoBack"/>
      <w:bookmarkEnd w:id="3"/>
    </w:p>
    <w:p w:rsidR="00080D20" w:rsidRDefault="00080D20" w:rsidP="009B45B9">
      <w:pPr>
        <w:tabs>
          <w:tab w:val="left" w:pos="426"/>
          <w:tab w:val="left" w:pos="851"/>
        </w:tabs>
        <w:jc w:val="both"/>
        <w:rPr>
          <w:rFonts w:ascii="Arial" w:hAnsi="Arial" w:cs="Arial"/>
        </w:rPr>
      </w:pPr>
    </w:p>
    <w:p w:rsidR="00E35076" w:rsidRPr="00B2202C" w:rsidRDefault="00E35076" w:rsidP="009B45B9">
      <w:pPr>
        <w:tabs>
          <w:tab w:val="left" w:pos="426"/>
          <w:tab w:val="left" w:pos="851"/>
        </w:tabs>
        <w:jc w:val="both"/>
        <w:rPr>
          <w:rFonts w:ascii="Arial" w:hAnsi="Arial" w:cs="Arial"/>
        </w:rPr>
      </w:pPr>
    </w:p>
    <w:tbl>
      <w:tblPr>
        <w:tblW w:w="10419" w:type="dxa"/>
        <w:shd w:val="clear" w:color="auto" w:fill="D6E3BC"/>
        <w:tblLayout w:type="fixed"/>
        <w:tblCellMar>
          <w:left w:w="71" w:type="dxa"/>
          <w:right w:w="71" w:type="dxa"/>
        </w:tblCellMar>
        <w:tblLook w:val="0000" w:firstRow="0" w:lastRow="0" w:firstColumn="0" w:lastColumn="0" w:noHBand="0" w:noVBand="0"/>
      </w:tblPr>
      <w:tblGrid>
        <w:gridCol w:w="10419"/>
      </w:tblGrid>
      <w:tr w:rsidR="009B1CD0" w:rsidTr="00AF58FB">
        <w:tc>
          <w:tcPr>
            <w:tcW w:w="10419" w:type="dxa"/>
            <w:shd w:val="clear" w:color="auto" w:fill="D6E3BC"/>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C276EB" w:rsidRDefault="00C276EB"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sidRPr="0028323F">
        <w:rPr>
          <w:rFonts w:ascii="Arial" w:hAnsi="Arial" w:cs="Arial"/>
        </w:rPr>
        <w:t>L</w:t>
      </w:r>
      <w:r w:rsidR="00036500" w:rsidRPr="0028323F">
        <w:rPr>
          <w:rFonts w:ascii="Arial" w:hAnsi="Arial" w:cs="Arial"/>
        </w:rPr>
        <w:t xml:space="preserve">es membres </w:t>
      </w:r>
      <w:r w:rsidRPr="0028323F">
        <w:rPr>
          <w:rFonts w:ascii="Arial" w:hAnsi="Arial" w:cs="Arial"/>
        </w:rPr>
        <w:t xml:space="preserve">du groupement d’opérateurs économiques </w:t>
      </w:r>
      <w:r w:rsidR="00036500" w:rsidRPr="0028323F">
        <w:rPr>
          <w:rFonts w:ascii="Arial" w:hAnsi="Arial" w:cs="Arial"/>
        </w:rPr>
        <w:t xml:space="preserve">désignent le mandataire suivant </w:t>
      </w:r>
      <w:r w:rsidR="00D14FFD" w:rsidRPr="0028323F">
        <w:rPr>
          <w:rFonts w:ascii="Arial" w:hAnsi="Arial" w:cs="Arial"/>
          <w:i/>
          <w:sz w:val="18"/>
          <w:szCs w:val="18"/>
        </w:rPr>
        <w:t>(</w:t>
      </w:r>
      <w:hyperlink r:id="rId11" w:history="1">
        <w:r w:rsidR="00D14FFD" w:rsidRPr="0028323F">
          <w:rPr>
            <w:rStyle w:val="Lienhypertexte"/>
            <w:rFonts w:ascii="Arial" w:hAnsi="Arial" w:cs="Arial"/>
            <w:i/>
            <w:sz w:val="18"/>
            <w:szCs w:val="18"/>
          </w:rPr>
          <w:t>article R. 2142-23</w:t>
        </w:r>
      </w:hyperlink>
      <w:r w:rsidR="00D14FFD" w:rsidRPr="0028323F">
        <w:rPr>
          <w:rFonts w:ascii="Arial" w:hAnsi="Arial" w:cs="Arial"/>
          <w:i/>
          <w:sz w:val="18"/>
          <w:szCs w:val="18"/>
        </w:rPr>
        <w:t xml:space="preserve"> ou </w:t>
      </w:r>
      <w:hyperlink r:id="rId12" w:history="1">
        <w:r w:rsidR="00D14FFD" w:rsidRPr="0028323F">
          <w:rPr>
            <w:rStyle w:val="Lienhypertexte"/>
            <w:rFonts w:ascii="Arial" w:hAnsi="Arial" w:cs="Arial"/>
            <w:i/>
            <w:sz w:val="18"/>
            <w:szCs w:val="18"/>
          </w:rPr>
          <w:t>article R. 2342-12</w:t>
        </w:r>
      </w:hyperlink>
      <w:r w:rsidR="00D14FFD" w:rsidRPr="0028323F">
        <w:rPr>
          <w:rFonts w:ascii="Arial" w:hAnsi="Arial" w:cs="Arial"/>
          <w:i/>
          <w:sz w:val="18"/>
          <w:szCs w:val="18"/>
        </w:rPr>
        <w:t xml:space="preserve"> du code de la commande publique)</w:t>
      </w:r>
      <w:r w:rsidR="00036500" w:rsidRPr="0028323F">
        <w:rPr>
          <w:rFonts w:ascii="Arial" w:hAnsi="Arial" w:cs="Arial"/>
          <w:i/>
          <w:sz w:val="18"/>
          <w:szCs w:val="18"/>
        </w:rPr>
        <w:t> </w:t>
      </w:r>
      <w:r w:rsidR="00036500" w:rsidRPr="0028323F">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568C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568C2">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8D51A6" w:rsidRDefault="008D51A6"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568C2">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568C2">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568C2">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568C2">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8B55DB" w:rsidRDefault="008B55DB" w:rsidP="002904AF">
      <w:pPr>
        <w:tabs>
          <w:tab w:val="left" w:pos="851"/>
        </w:tabs>
        <w:ind w:left="1134" w:hanging="850"/>
        <w:rPr>
          <w:rFonts w:ascii="Arial" w:hAnsi="Arial" w:cs="Arial"/>
          <w:i/>
          <w:sz w:val="18"/>
          <w:szCs w:val="18"/>
        </w:rPr>
      </w:pPr>
    </w:p>
    <w:p w:rsidR="003220B0" w:rsidRDefault="003220B0"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568C2">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568C2">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568C2">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568C2">
        <w:fldChar w:fldCharType="separate"/>
      </w:r>
      <w:r w:rsidR="00036500">
        <w:fldChar w:fldCharType="end"/>
      </w:r>
      <w:r w:rsidR="00036500">
        <w:rPr>
          <w:rFonts w:ascii="Arial" w:hAnsi="Arial" w:cs="Arial"/>
          <w:i/>
          <w:iCs/>
        </w:rPr>
        <w:t xml:space="preserve"> </w:t>
      </w:r>
      <w:r w:rsidR="00036500">
        <w:rPr>
          <w:rFonts w:ascii="Arial" w:hAnsi="Arial" w:cs="Arial"/>
        </w:rPr>
        <w:tab/>
      </w:r>
      <w:r w:rsidR="009C6979">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8B55DB" w:rsidRDefault="008B55DB" w:rsidP="006C4338">
      <w:pPr>
        <w:tabs>
          <w:tab w:val="left" w:pos="851"/>
        </w:tabs>
        <w:rPr>
          <w:rFonts w:ascii="Arial" w:hAnsi="Arial" w:cs="Arial"/>
        </w:rPr>
      </w:pPr>
    </w:p>
    <w:p w:rsidR="009B1CD0" w:rsidRDefault="009B1CD0" w:rsidP="005846FB">
      <w:pPr>
        <w:tabs>
          <w:tab w:val="left" w:pos="851"/>
        </w:tabs>
        <w:rPr>
          <w:rFonts w:ascii="Arial" w:hAnsi="Arial" w:cs="Arial"/>
        </w:rPr>
      </w:pPr>
    </w:p>
    <w:p w:rsidR="00282017" w:rsidRDefault="00282017" w:rsidP="005846FB">
      <w:pPr>
        <w:tabs>
          <w:tab w:val="left" w:pos="851"/>
        </w:tabs>
        <w:rPr>
          <w:rFonts w:ascii="Arial" w:hAnsi="Arial" w:cs="Arial"/>
        </w:rPr>
      </w:pPr>
    </w:p>
    <w:p w:rsidR="00282017" w:rsidRDefault="00282017" w:rsidP="005846FB">
      <w:pPr>
        <w:tabs>
          <w:tab w:val="left" w:pos="851"/>
        </w:tabs>
        <w:rPr>
          <w:rFonts w:ascii="Arial" w:hAnsi="Arial" w:cs="Arial"/>
        </w:rPr>
      </w:pPr>
    </w:p>
    <w:p w:rsidR="00282017" w:rsidRDefault="00282017" w:rsidP="005846FB">
      <w:pPr>
        <w:tabs>
          <w:tab w:val="left" w:pos="851"/>
        </w:tabs>
        <w:rPr>
          <w:rFonts w:ascii="Arial" w:hAnsi="Arial" w:cs="Arial"/>
        </w:rPr>
      </w:pPr>
    </w:p>
    <w:p w:rsidR="00282017" w:rsidRDefault="00282017" w:rsidP="005846FB">
      <w:pPr>
        <w:tabs>
          <w:tab w:val="left" w:pos="851"/>
        </w:tabs>
        <w:rPr>
          <w:rFonts w:ascii="Arial" w:hAnsi="Arial" w:cs="Arial"/>
        </w:rPr>
      </w:pPr>
    </w:p>
    <w:p w:rsidR="00282017" w:rsidRDefault="00282017"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C276EB" w:rsidRPr="00C276EB" w:rsidTr="00E35076">
        <w:trPr>
          <w:trHeight w:val="1021"/>
        </w:trPr>
        <w:tc>
          <w:tcPr>
            <w:tcW w:w="4644" w:type="dxa"/>
            <w:tcBorders>
              <w:top w:val="single" w:sz="4" w:space="0" w:color="000000"/>
              <w:left w:val="single" w:sz="4" w:space="0" w:color="000000"/>
              <w:bottom w:val="single" w:sz="4" w:space="0" w:color="auto"/>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c>
          <w:tcPr>
            <w:tcW w:w="2694" w:type="dxa"/>
            <w:tcBorders>
              <w:top w:val="single" w:sz="4" w:space="0" w:color="000000"/>
              <w:left w:val="single" w:sz="4" w:space="0" w:color="000000"/>
              <w:bottom w:val="single" w:sz="4" w:space="0" w:color="auto"/>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c>
          <w:tcPr>
            <w:tcW w:w="3056" w:type="dxa"/>
            <w:tcBorders>
              <w:top w:val="single" w:sz="4" w:space="0" w:color="000000"/>
              <w:left w:val="single" w:sz="4" w:space="0" w:color="000000"/>
              <w:bottom w:val="single" w:sz="4" w:space="0" w:color="auto"/>
              <w:righ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r>
      <w:tr w:rsidR="00332B12" w:rsidTr="00E35076">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auto"/>
              <w:left w:val="single" w:sz="4" w:space="0" w:color="auto"/>
              <w:bottom w:val="single" w:sz="4" w:space="0" w:color="auto"/>
              <w:right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E35076">
        <w:trPr>
          <w:trHeight w:val="1021"/>
        </w:trPr>
        <w:tc>
          <w:tcPr>
            <w:tcW w:w="4644" w:type="dxa"/>
            <w:tcBorders>
              <w:top w:val="single" w:sz="4" w:space="0" w:color="auto"/>
              <w:lef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auto"/>
              <w:lef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auto"/>
              <w:left w:val="single" w:sz="4" w:space="0" w:color="000000"/>
              <w:righ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AF58FB">
        <w:trPr>
          <w:trHeight w:val="1021"/>
        </w:trPr>
        <w:tc>
          <w:tcPr>
            <w:tcW w:w="4644" w:type="dxa"/>
            <w:tcBorders>
              <w:left w:val="single" w:sz="4" w:space="0" w:color="000000"/>
              <w:bottom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r>
    </w:tbl>
    <w:p w:rsidR="00D14FFD" w:rsidRPr="00597C0E" w:rsidRDefault="00332B12" w:rsidP="005846FB">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597C0E" w:rsidRDefault="00597C0E" w:rsidP="005846FB">
      <w:pPr>
        <w:tabs>
          <w:tab w:val="left" w:pos="851"/>
        </w:tabs>
        <w:jc w:val="both"/>
        <w:rPr>
          <w:rFonts w:ascii="Arial" w:hAnsi="Arial" w:cs="Arial"/>
          <w:bCs/>
        </w:rPr>
      </w:pPr>
    </w:p>
    <w:p w:rsidR="00597C0E" w:rsidRDefault="00597C0E" w:rsidP="005846FB">
      <w:pPr>
        <w:tabs>
          <w:tab w:val="left" w:pos="851"/>
        </w:tabs>
        <w:jc w:val="both"/>
        <w:rPr>
          <w:rFonts w:ascii="Arial" w:hAnsi="Arial" w:cs="Arial"/>
          <w:bCs/>
        </w:rPr>
      </w:pPr>
    </w:p>
    <w:p w:rsidR="008D51A6" w:rsidRDefault="008D51A6" w:rsidP="005846FB">
      <w:pPr>
        <w:tabs>
          <w:tab w:val="left" w:pos="851"/>
        </w:tabs>
        <w:jc w:val="both"/>
        <w:rPr>
          <w:rFonts w:ascii="Arial" w:hAnsi="Arial" w:cs="Arial"/>
          <w:bCs/>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AF58FB">
        <w:rPr>
          <w:rFonts w:ascii="Wingdings" w:eastAsia="Wingdings" w:hAnsi="Wingdings" w:cs="Wingdings"/>
          <w:b w:val="0"/>
          <w:color w:val="D6E3BC"/>
          <w:spacing w:val="-10"/>
        </w:rPr>
        <w:t></w:t>
      </w:r>
      <w:r w:rsidRPr="00C276EB">
        <w:rPr>
          <w:rFonts w:ascii="Arial" w:eastAsia="Arial" w:hAnsi="Arial" w:cs="Arial"/>
          <w:color w:val="99FFCC"/>
          <w:spacing w:val="-10"/>
        </w:rPr>
        <w:t xml:space="preserve"> </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rsidR="00C276EB" w:rsidRDefault="00C276EB" w:rsidP="00C276EB">
      <w:pPr>
        <w:numPr>
          <w:ilvl w:val="0"/>
          <w:numId w:val="1"/>
        </w:numPr>
        <w:jc w:val="both"/>
        <w:rPr>
          <w:rFonts w:ascii="Arial" w:hAnsi="Arial" w:cs="Arial"/>
          <w:b/>
          <w:bCs/>
        </w:rPr>
      </w:pPr>
    </w:p>
    <w:p w:rsidR="00C276EB" w:rsidRPr="00962FAE" w:rsidRDefault="00C276EB" w:rsidP="00C276EB">
      <w:pPr>
        <w:numPr>
          <w:ilvl w:val="0"/>
          <w:numId w:val="1"/>
        </w:numPr>
        <w:jc w:val="both"/>
        <w:rPr>
          <w:rFonts w:ascii="Arial" w:hAnsi="Arial" w:cs="Arial"/>
          <w:b/>
          <w:bCs/>
        </w:rPr>
      </w:pPr>
      <w:r w:rsidRPr="00962FAE">
        <w:rPr>
          <w:rFonts w:ascii="Arial" w:hAnsi="Arial" w:cs="Arial"/>
          <w:b/>
          <w:bCs/>
        </w:rPr>
        <w:t xml:space="preserve">Caisse Générale de Sécurité Sociale de la Guadeloupe </w:t>
      </w:r>
      <w:r w:rsidR="00582196">
        <w:rPr>
          <w:rFonts w:ascii="Arial" w:hAnsi="Arial" w:cs="Arial"/>
          <w:b/>
          <w:bCs/>
        </w:rPr>
        <w:t xml:space="preserve">et de Saint-Martin </w:t>
      </w:r>
      <w:r w:rsidRPr="00962FAE">
        <w:rPr>
          <w:rFonts w:ascii="Arial" w:hAnsi="Arial" w:cs="Arial"/>
          <w:b/>
          <w:bCs/>
        </w:rPr>
        <w:t>(CGSS)</w:t>
      </w:r>
    </w:p>
    <w:p w:rsidR="00C276EB" w:rsidRPr="00962FAE" w:rsidRDefault="00AD63EA" w:rsidP="00C276EB">
      <w:pPr>
        <w:numPr>
          <w:ilvl w:val="0"/>
          <w:numId w:val="1"/>
        </w:numPr>
        <w:jc w:val="both"/>
        <w:rPr>
          <w:rFonts w:ascii="Arial" w:hAnsi="Arial" w:cs="Arial"/>
          <w:b/>
          <w:bCs/>
        </w:rPr>
      </w:pPr>
      <w:r>
        <w:rPr>
          <w:rFonts w:ascii="Arial" w:hAnsi="Arial" w:cs="Arial"/>
        </w:rPr>
        <w:t>Parc D’activités la Pr</w:t>
      </w:r>
      <w:r w:rsidR="00AF58FB">
        <w:rPr>
          <w:rFonts w:ascii="Arial" w:hAnsi="Arial" w:cs="Arial"/>
        </w:rPr>
        <w:t xml:space="preserve">ovidence – ZAC de </w:t>
      </w:r>
      <w:proofErr w:type="spellStart"/>
      <w:r w:rsidR="00AF58FB">
        <w:rPr>
          <w:rFonts w:ascii="Arial" w:hAnsi="Arial" w:cs="Arial"/>
        </w:rPr>
        <w:t>Dothémare</w:t>
      </w:r>
      <w:proofErr w:type="spellEnd"/>
      <w:r w:rsidR="00AF58FB">
        <w:rPr>
          <w:rFonts w:ascii="Arial" w:hAnsi="Arial" w:cs="Arial"/>
        </w:rPr>
        <w:t xml:space="preserve"> – CS 38104</w:t>
      </w:r>
      <w:r>
        <w:rPr>
          <w:rFonts w:ascii="Arial" w:hAnsi="Arial" w:cs="Arial"/>
        </w:rPr>
        <w:t xml:space="preserve"> </w:t>
      </w:r>
      <w:r w:rsidR="00C276EB" w:rsidRPr="00962FAE">
        <w:rPr>
          <w:rFonts w:ascii="Arial" w:hAnsi="Arial" w:cs="Arial"/>
        </w:rPr>
        <w:t xml:space="preserve">– </w:t>
      </w:r>
      <w:r w:rsidR="00C276EB" w:rsidRPr="00962FAE">
        <w:rPr>
          <w:rFonts w:ascii="Arial" w:hAnsi="Arial" w:cs="Arial"/>
          <w:b/>
          <w:bCs/>
        </w:rPr>
        <w:t>971</w:t>
      </w:r>
      <w:r>
        <w:rPr>
          <w:rFonts w:ascii="Arial" w:hAnsi="Arial" w:cs="Arial"/>
          <w:b/>
          <w:bCs/>
        </w:rPr>
        <w:t>81</w:t>
      </w:r>
      <w:r w:rsidR="00C276EB" w:rsidRPr="00962FAE">
        <w:rPr>
          <w:rFonts w:ascii="Arial" w:hAnsi="Arial" w:cs="Arial"/>
          <w:b/>
          <w:bCs/>
        </w:rPr>
        <w:t xml:space="preserve"> </w:t>
      </w:r>
      <w:r>
        <w:rPr>
          <w:rFonts w:ascii="Arial" w:hAnsi="Arial" w:cs="Arial"/>
          <w:b/>
          <w:bCs/>
        </w:rPr>
        <w:t>ABYMES</w:t>
      </w:r>
      <w:r w:rsidR="00C276EB" w:rsidRPr="00962FAE">
        <w:rPr>
          <w:rFonts w:ascii="Arial" w:hAnsi="Arial" w:cs="Arial"/>
          <w:b/>
          <w:bCs/>
        </w:rPr>
        <w:t xml:space="preserve"> C</w:t>
      </w:r>
      <w:r>
        <w:rPr>
          <w:rFonts w:ascii="Arial" w:hAnsi="Arial" w:cs="Arial"/>
          <w:b/>
          <w:bCs/>
        </w:rPr>
        <w:t>edex</w:t>
      </w:r>
    </w:p>
    <w:p w:rsidR="00C276EB" w:rsidRPr="00962FAE" w:rsidRDefault="00C276EB" w:rsidP="00C276EB">
      <w:pPr>
        <w:numPr>
          <w:ilvl w:val="0"/>
          <w:numId w:val="1"/>
        </w:numPr>
        <w:jc w:val="both"/>
        <w:rPr>
          <w:rFonts w:ascii="Arial" w:hAnsi="Arial" w:cs="Arial"/>
          <w:b/>
          <w:bCs/>
        </w:rPr>
      </w:pPr>
    </w:p>
    <w:p w:rsidR="00C276EB" w:rsidRPr="00962FAE" w:rsidRDefault="00C276EB" w:rsidP="00C276EB">
      <w:pPr>
        <w:numPr>
          <w:ilvl w:val="0"/>
          <w:numId w:val="1"/>
        </w:numPr>
        <w:jc w:val="both"/>
        <w:rPr>
          <w:rFonts w:ascii="Arial" w:hAnsi="Arial" w:cs="Arial"/>
          <w:b/>
          <w:bCs/>
        </w:rPr>
      </w:pPr>
      <w:r w:rsidRPr="00962FAE">
        <w:rPr>
          <w:rFonts w:ascii="Arial" w:hAnsi="Arial" w:cs="Arial"/>
          <w:b/>
          <w:bCs/>
        </w:rPr>
        <w:t xml:space="preserve">Courriel : </w:t>
      </w:r>
      <w:hyperlink r:id="rId13" w:history="1">
        <w:r w:rsidR="006B2D75" w:rsidRPr="00D70E65">
          <w:rPr>
            <w:rStyle w:val="Lienhypertexte"/>
            <w:rFonts w:ascii="Arial" w:hAnsi="Arial" w:cs="Arial"/>
            <w:b/>
            <w:bCs/>
          </w:rPr>
          <w:t>service.marches@cgss-guadeloupe.fr</w:t>
        </w:r>
      </w:hyperlink>
    </w:p>
    <w:p w:rsidR="00C276EB" w:rsidRDefault="00C276EB" w:rsidP="00C276EB">
      <w:pPr>
        <w:rPr>
          <w:rFonts w:ascii="Arial" w:hAnsi="Arial" w:cs="Arial"/>
          <w:b/>
          <w:bCs/>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sidRPr="00AF58FB">
        <w:rPr>
          <w:rFonts w:ascii="Wingdings" w:eastAsia="Wingdings" w:hAnsi="Wingdings" w:cs="Wingdings"/>
          <w:b/>
          <w:color w:val="D6E3BC"/>
          <w:spacing w:val="-10"/>
        </w:rPr>
        <w:t></w:t>
      </w:r>
      <w:r w:rsidRPr="00C276EB">
        <w:rPr>
          <w:rFonts w:ascii="Arial" w:eastAsia="Arial" w:hAnsi="Arial" w:cs="Arial"/>
          <w:b/>
          <w:color w:val="99FFCC"/>
          <w:spacing w:val="-10"/>
        </w:rPr>
        <w:t xml:space="preserve"> </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9B1CD0" w:rsidRDefault="009B1CD0" w:rsidP="0083205E">
      <w:pPr>
        <w:tabs>
          <w:tab w:val="left" w:pos="851"/>
        </w:tabs>
        <w:jc w:val="both"/>
        <w:rPr>
          <w:rFonts w:ascii="Arial" w:hAnsi="Arial" w:cs="Arial"/>
        </w:rPr>
      </w:pPr>
    </w:p>
    <w:p w:rsidR="00C276EB" w:rsidRPr="007B78BF" w:rsidRDefault="00C276EB" w:rsidP="00C276EB">
      <w:pPr>
        <w:numPr>
          <w:ilvl w:val="0"/>
          <w:numId w:val="1"/>
        </w:numPr>
        <w:jc w:val="both"/>
        <w:rPr>
          <w:rFonts w:ascii="Arial" w:hAnsi="Arial" w:cs="Arial"/>
          <w:b/>
        </w:rPr>
      </w:pPr>
      <w:r w:rsidRPr="007B78BF">
        <w:rPr>
          <w:rFonts w:ascii="Arial" w:hAnsi="Arial" w:cs="Arial"/>
          <w:b/>
        </w:rPr>
        <w:t xml:space="preserve">Monsieur </w:t>
      </w:r>
      <w:r w:rsidR="00E3409F">
        <w:rPr>
          <w:rFonts w:ascii="Arial" w:hAnsi="Arial" w:cs="Arial"/>
          <w:b/>
        </w:rPr>
        <w:t>Pierre-</w:t>
      </w:r>
      <w:r w:rsidR="00D14FFD">
        <w:rPr>
          <w:rFonts w:ascii="Arial" w:hAnsi="Arial" w:cs="Arial"/>
          <w:b/>
        </w:rPr>
        <w:t xml:space="preserve">Jean </w:t>
      </w:r>
      <w:r w:rsidR="00E3409F">
        <w:rPr>
          <w:rFonts w:ascii="Arial" w:hAnsi="Arial" w:cs="Arial"/>
          <w:b/>
        </w:rPr>
        <w:t>DALLEAU</w:t>
      </w:r>
      <w:r w:rsidRPr="007B78BF">
        <w:rPr>
          <w:rFonts w:ascii="Arial" w:hAnsi="Arial" w:cs="Arial"/>
          <w:b/>
        </w:rPr>
        <w:t xml:space="preserve">, Directeur </w:t>
      </w:r>
      <w:r w:rsidR="00D14FFD" w:rsidRPr="00DF6320">
        <w:rPr>
          <w:rFonts w:ascii="Arial" w:hAnsi="Arial" w:cs="Arial"/>
          <w:b/>
        </w:rPr>
        <w:t>de la CGSS de la Guadeloupe</w:t>
      </w:r>
      <w:r w:rsidR="00582196">
        <w:rPr>
          <w:rFonts w:ascii="Arial" w:hAnsi="Arial" w:cs="Arial"/>
          <w:b/>
        </w:rPr>
        <w:t xml:space="preserve"> et de Saint-Martin</w:t>
      </w:r>
    </w:p>
    <w:p w:rsidR="00074281" w:rsidRDefault="00074281" w:rsidP="009B45B9">
      <w:pPr>
        <w:tabs>
          <w:tab w:val="left" w:pos="851"/>
        </w:tabs>
        <w:jc w:val="both"/>
        <w:rPr>
          <w:rFonts w:ascii="Arial" w:hAnsi="Arial" w:cs="Arial"/>
        </w:rPr>
      </w:pPr>
    </w:p>
    <w:p w:rsidR="009C6979" w:rsidRDefault="009C6979" w:rsidP="009B45B9">
      <w:pPr>
        <w:tabs>
          <w:tab w:val="left" w:pos="851"/>
        </w:tabs>
        <w:jc w:val="both"/>
        <w:rPr>
          <w:rFonts w:ascii="Arial" w:hAnsi="Arial" w:cs="Arial"/>
        </w:rPr>
      </w:pPr>
    </w:p>
    <w:p w:rsidR="00D14FFD" w:rsidRDefault="009B1CD0" w:rsidP="00D14FFD">
      <w:pPr>
        <w:tabs>
          <w:tab w:val="left" w:pos="851"/>
        </w:tabs>
        <w:jc w:val="both"/>
        <w:rPr>
          <w:rFonts w:ascii="Arial" w:hAnsi="Arial" w:cs="Arial"/>
          <w:i/>
          <w:sz w:val="18"/>
          <w:szCs w:val="18"/>
        </w:rPr>
      </w:pPr>
      <w:r w:rsidRPr="00AF58FB">
        <w:rPr>
          <w:rFonts w:ascii="Wingdings" w:eastAsia="Wingdings" w:hAnsi="Wingdings" w:cs="Wingdings"/>
          <w:b/>
          <w:color w:val="D6E3BC"/>
          <w:spacing w:val="-10"/>
        </w:rPr>
        <w:t></w:t>
      </w:r>
      <w:r>
        <w:rPr>
          <w:rFonts w:ascii="Arial" w:eastAsia="Arial" w:hAnsi="Arial" w:cs="Arial"/>
          <w:spacing w:val="-10"/>
        </w:rPr>
        <w:t xml:space="preserve"> </w:t>
      </w:r>
      <w:bookmarkStart w:id="4" w:name="_Hlk53034213"/>
      <w:r w:rsidR="00D14FFD">
        <w:rPr>
          <w:rFonts w:ascii="Arial" w:hAnsi="Arial" w:cs="Arial"/>
        </w:rPr>
        <w:t xml:space="preserve">Personne habilitée à donner les renseignements </w:t>
      </w:r>
      <w:r w:rsidR="00D14FFD" w:rsidRPr="0028323F">
        <w:rPr>
          <w:rFonts w:ascii="Arial" w:hAnsi="Arial" w:cs="Arial"/>
        </w:rPr>
        <w:t>prévus à l’</w:t>
      </w:r>
      <w:hyperlink r:id="rId14" w:history="1">
        <w:r w:rsidR="00D14FFD" w:rsidRPr="0028323F">
          <w:rPr>
            <w:rStyle w:val="Lienhypertexte"/>
            <w:rFonts w:ascii="Arial" w:hAnsi="Arial" w:cs="Arial"/>
          </w:rPr>
          <w:t>article R. 2191-59</w:t>
        </w:r>
      </w:hyperlink>
      <w:r w:rsidR="00D14FFD" w:rsidRPr="0028323F">
        <w:rPr>
          <w:rFonts w:ascii="Arial" w:hAnsi="Arial" w:cs="Arial"/>
        </w:rPr>
        <w:t xml:space="preserve"> du code de la commande publique, auquel renvoie l’</w:t>
      </w:r>
      <w:hyperlink r:id="rId15" w:history="1">
        <w:r w:rsidR="00D14FFD" w:rsidRPr="0028323F">
          <w:rPr>
            <w:rStyle w:val="Lienhypertexte"/>
            <w:rFonts w:ascii="Arial" w:hAnsi="Arial" w:cs="Arial"/>
          </w:rPr>
          <w:t>article R. 2391-28</w:t>
        </w:r>
      </w:hyperlink>
      <w:r w:rsidR="00D14FFD" w:rsidRPr="0028323F">
        <w:rPr>
          <w:rFonts w:ascii="Arial" w:hAnsi="Arial" w:cs="Arial"/>
        </w:rPr>
        <w:t xml:space="preserve"> du même code</w:t>
      </w:r>
      <w:r w:rsidR="00D14FFD" w:rsidRPr="0028323F" w:rsidDel="003A7270">
        <w:rPr>
          <w:rFonts w:ascii="Arial" w:hAnsi="Arial" w:cs="Arial"/>
        </w:rPr>
        <w:t xml:space="preserve"> </w:t>
      </w:r>
      <w:r w:rsidR="00D14FFD" w:rsidRPr="0028323F">
        <w:rPr>
          <w:rFonts w:ascii="Arial" w:hAnsi="Arial" w:cs="Arial"/>
        </w:rPr>
        <w:t>(nantissements ou cessions de créances)</w:t>
      </w:r>
    </w:p>
    <w:bookmarkEnd w:id="4"/>
    <w:p w:rsidR="00AD63EA" w:rsidRDefault="00AD63EA" w:rsidP="007B78BF">
      <w:pPr>
        <w:tabs>
          <w:tab w:val="left" w:pos="851"/>
        </w:tabs>
        <w:jc w:val="both"/>
        <w:rPr>
          <w:rFonts w:ascii="Arial" w:hAnsi="Arial" w:cs="Arial"/>
          <w:b/>
        </w:rPr>
      </w:pPr>
    </w:p>
    <w:p w:rsidR="00D14FFD" w:rsidRPr="00DF6320" w:rsidRDefault="00D14FFD" w:rsidP="00D14FFD">
      <w:pPr>
        <w:tabs>
          <w:tab w:val="left" w:pos="851"/>
        </w:tabs>
        <w:jc w:val="both"/>
        <w:rPr>
          <w:rFonts w:ascii="Arial" w:hAnsi="Arial" w:cs="Arial"/>
          <w:b/>
        </w:rPr>
      </w:pPr>
      <w:r w:rsidRPr="00DF6320">
        <w:rPr>
          <w:rFonts w:ascii="Arial" w:hAnsi="Arial" w:cs="Arial"/>
          <w:b/>
        </w:rPr>
        <w:t>Monsieu</w:t>
      </w:r>
      <w:r w:rsidR="00F10100">
        <w:rPr>
          <w:rFonts w:ascii="Arial" w:hAnsi="Arial" w:cs="Arial"/>
          <w:b/>
        </w:rPr>
        <w:t xml:space="preserve">r </w:t>
      </w:r>
      <w:r w:rsidR="00E3409F" w:rsidRPr="00E3409F">
        <w:rPr>
          <w:rFonts w:ascii="Arial" w:hAnsi="Arial" w:cs="Arial"/>
          <w:b/>
        </w:rPr>
        <w:t>Pierre-Jean DALLEAU</w:t>
      </w:r>
      <w:r w:rsidR="00F10100">
        <w:rPr>
          <w:rFonts w:ascii="Arial" w:hAnsi="Arial" w:cs="Arial"/>
          <w:b/>
        </w:rPr>
        <w:t xml:space="preserve">, Directeur </w:t>
      </w:r>
      <w:r w:rsidRPr="00DF6320">
        <w:rPr>
          <w:rFonts w:ascii="Arial" w:hAnsi="Arial" w:cs="Arial"/>
          <w:b/>
        </w:rPr>
        <w:t>de la CGSS de la Guadeloupe</w:t>
      </w:r>
      <w:r w:rsidR="00582196">
        <w:rPr>
          <w:rFonts w:ascii="Arial" w:hAnsi="Arial" w:cs="Arial"/>
          <w:b/>
        </w:rPr>
        <w:t xml:space="preserve"> et de Saint-Martin</w:t>
      </w:r>
    </w:p>
    <w:p w:rsidR="00D14FFD" w:rsidRPr="00DF6320" w:rsidRDefault="00D14FFD" w:rsidP="00D14FFD">
      <w:pPr>
        <w:tabs>
          <w:tab w:val="left" w:pos="851"/>
        </w:tabs>
        <w:jc w:val="both"/>
        <w:rPr>
          <w:rFonts w:ascii="Arial" w:hAnsi="Arial" w:cs="Arial"/>
          <w:b/>
          <w:bCs/>
        </w:rPr>
      </w:pPr>
      <w:r>
        <w:rPr>
          <w:rFonts w:ascii="Arial" w:hAnsi="Arial" w:cs="Arial"/>
          <w:b/>
          <w:bCs/>
        </w:rPr>
        <w:t>C</w:t>
      </w:r>
      <w:r w:rsidRPr="00DF6320">
        <w:rPr>
          <w:rFonts w:ascii="Arial" w:hAnsi="Arial" w:cs="Arial"/>
          <w:b/>
          <w:bCs/>
        </w:rPr>
        <w:t>aisse Générale de Sécurité Sociale de la Guadeloupe (CGSS)</w:t>
      </w:r>
    </w:p>
    <w:p w:rsidR="00D14FFD" w:rsidRPr="00DF6320" w:rsidRDefault="00D14FFD" w:rsidP="00D14FFD">
      <w:pPr>
        <w:tabs>
          <w:tab w:val="left" w:pos="851"/>
        </w:tabs>
        <w:jc w:val="both"/>
        <w:rPr>
          <w:rFonts w:ascii="Arial" w:hAnsi="Arial" w:cs="Arial"/>
          <w:b/>
          <w:bCs/>
        </w:rPr>
      </w:pPr>
      <w:r w:rsidRPr="00DF6320">
        <w:rPr>
          <w:rFonts w:ascii="Arial" w:hAnsi="Arial" w:cs="Arial"/>
          <w:b/>
        </w:rPr>
        <w:t xml:space="preserve">Parc d’activités La Providence, </w:t>
      </w:r>
      <w:proofErr w:type="spellStart"/>
      <w:r w:rsidRPr="00DF6320">
        <w:rPr>
          <w:rFonts w:ascii="Arial" w:hAnsi="Arial" w:cs="Arial"/>
          <w:b/>
        </w:rPr>
        <w:t>Zac</w:t>
      </w:r>
      <w:proofErr w:type="spellEnd"/>
      <w:r w:rsidRPr="00DF6320">
        <w:rPr>
          <w:rFonts w:ascii="Arial" w:hAnsi="Arial" w:cs="Arial"/>
          <w:b/>
        </w:rPr>
        <w:t xml:space="preserve">. </w:t>
      </w:r>
      <w:proofErr w:type="gramStart"/>
      <w:r w:rsidRPr="00DF6320">
        <w:rPr>
          <w:rFonts w:ascii="Arial" w:hAnsi="Arial" w:cs="Arial"/>
          <w:b/>
        </w:rPr>
        <w:t>de</w:t>
      </w:r>
      <w:proofErr w:type="gramEnd"/>
      <w:r w:rsidRPr="00DF6320">
        <w:rPr>
          <w:rFonts w:ascii="Arial" w:hAnsi="Arial" w:cs="Arial"/>
          <w:b/>
        </w:rPr>
        <w:t xml:space="preserve"> </w:t>
      </w:r>
      <w:proofErr w:type="spellStart"/>
      <w:r w:rsidRPr="00DF6320">
        <w:rPr>
          <w:rFonts w:ascii="Arial" w:hAnsi="Arial" w:cs="Arial"/>
          <w:b/>
        </w:rPr>
        <w:t>Dothémare</w:t>
      </w:r>
      <w:proofErr w:type="spellEnd"/>
      <w:r w:rsidRPr="00DF6320">
        <w:rPr>
          <w:rFonts w:ascii="Arial" w:hAnsi="Arial" w:cs="Arial"/>
          <w:b/>
        </w:rPr>
        <w:t xml:space="preserve">  – CS 38104 – </w:t>
      </w:r>
      <w:r w:rsidRPr="00DF6320">
        <w:rPr>
          <w:rFonts w:ascii="Arial" w:hAnsi="Arial" w:cs="Arial"/>
          <w:b/>
          <w:bCs/>
        </w:rPr>
        <w:t>97181 LES ABYMES CEDEX</w:t>
      </w:r>
    </w:p>
    <w:p w:rsidR="007B7D78" w:rsidRDefault="007B7D78" w:rsidP="00D14FFD">
      <w:pPr>
        <w:tabs>
          <w:tab w:val="left" w:pos="851"/>
        </w:tabs>
        <w:jc w:val="both"/>
        <w:rPr>
          <w:rFonts w:ascii="Arial" w:hAnsi="Arial" w:cs="Arial"/>
          <w:b/>
          <w:bCs/>
        </w:rPr>
      </w:pPr>
    </w:p>
    <w:p w:rsidR="006D1795" w:rsidRDefault="00D14FFD" w:rsidP="00D14FFD">
      <w:pPr>
        <w:tabs>
          <w:tab w:val="left" w:pos="851"/>
        </w:tabs>
        <w:jc w:val="both"/>
        <w:rPr>
          <w:rStyle w:val="Lienhypertexte"/>
          <w:rFonts w:ascii="Arial" w:hAnsi="Arial" w:cs="Arial"/>
          <w:b/>
          <w:bCs/>
        </w:rPr>
      </w:pPr>
      <w:r w:rsidRPr="00DF6320">
        <w:rPr>
          <w:rFonts w:ascii="Arial" w:hAnsi="Arial" w:cs="Arial"/>
          <w:b/>
          <w:bCs/>
        </w:rPr>
        <w:t xml:space="preserve">Courriel : </w:t>
      </w:r>
      <w:hyperlink r:id="rId16" w:history="1">
        <w:r w:rsidRPr="002C5690">
          <w:rPr>
            <w:rStyle w:val="Lienhypertexte"/>
            <w:rFonts w:ascii="Arial" w:hAnsi="Arial" w:cs="Arial"/>
            <w:b/>
            <w:bCs/>
          </w:rPr>
          <w:t>service.marches@cgss-guadeloupe.fr</w:t>
        </w:r>
      </w:hyperlink>
    </w:p>
    <w:p w:rsidR="00D14FFD" w:rsidRDefault="00D14FFD" w:rsidP="00D14FFD">
      <w:pPr>
        <w:tabs>
          <w:tab w:val="left" w:pos="851"/>
        </w:tabs>
        <w:jc w:val="both"/>
        <w:rPr>
          <w:rFonts w:ascii="Arial" w:hAnsi="Arial" w:cs="Arial"/>
        </w:rPr>
      </w:pPr>
    </w:p>
    <w:p w:rsidR="00F82B32" w:rsidRDefault="00F82B32"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sidRPr="00AF58FB">
        <w:rPr>
          <w:rFonts w:ascii="Wingdings" w:eastAsia="Wingdings" w:hAnsi="Wingdings" w:cs="Wingdings"/>
          <w:b/>
          <w:color w:val="D6E3BC"/>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rsidR="007B78BF" w:rsidRDefault="007B78BF" w:rsidP="007B78BF">
      <w:pPr>
        <w:pStyle w:val="fcase2metab"/>
        <w:rPr>
          <w:rFonts w:ascii="Arial" w:hAnsi="Arial" w:cs="Arial"/>
          <w:b/>
          <w:bCs/>
        </w:rPr>
      </w:pPr>
    </w:p>
    <w:p w:rsidR="00AD4411" w:rsidRPr="009B5BD3" w:rsidRDefault="00F97070" w:rsidP="00582196">
      <w:pPr>
        <w:pStyle w:val="fcase2metab"/>
        <w:tabs>
          <w:tab w:val="clear" w:pos="426"/>
          <w:tab w:val="clear" w:pos="851"/>
          <w:tab w:val="left" w:pos="0"/>
        </w:tabs>
        <w:ind w:left="0" w:firstLine="0"/>
        <w:rPr>
          <w:rFonts w:ascii="Arial" w:hAnsi="Arial" w:cs="Arial"/>
          <w:b/>
          <w:bCs/>
        </w:rPr>
      </w:pPr>
      <w:r w:rsidRPr="00F97070">
        <w:rPr>
          <w:rFonts w:ascii="Arial" w:hAnsi="Arial" w:cs="Arial"/>
          <w:b/>
          <w:bCs/>
        </w:rPr>
        <w:t xml:space="preserve">Madame </w:t>
      </w:r>
      <w:proofErr w:type="spellStart"/>
      <w:r w:rsidRPr="00F97070">
        <w:rPr>
          <w:rFonts w:ascii="Arial" w:hAnsi="Arial" w:cs="Arial"/>
          <w:b/>
          <w:bCs/>
        </w:rPr>
        <w:t>Ines</w:t>
      </w:r>
      <w:proofErr w:type="spellEnd"/>
      <w:r w:rsidRPr="00F97070">
        <w:rPr>
          <w:rFonts w:ascii="Arial" w:hAnsi="Arial" w:cs="Arial"/>
          <w:b/>
          <w:bCs/>
        </w:rPr>
        <w:t xml:space="preserve"> DI CERTO</w:t>
      </w:r>
      <w:r w:rsidR="00AD4411" w:rsidRPr="009B5BD3">
        <w:rPr>
          <w:rFonts w:ascii="Arial" w:hAnsi="Arial" w:cs="Arial"/>
          <w:b/>
          <w:bCs/>
        </w:rPr>
        <w:t xml:space="preserve">, </w:t>
      </w:r>
      <w:r w:rsidR="00780086">
        <w:rPr>
          <w:rFonts w:ascii="Arial" w:hAnsi="Arial" w:cs="Arial"/>
          <w:b/>
          <w:bCs/>
        </w:rPr>
        <w:t>Directrice</w:t>
      </w:r>
      <w:r w:rsidR="00AD4411">
        <w:rPr>
          <w:rFonts w:ascii="Arial" w:hAnsi="Arial" w:cs="Arial"/>
          <w:b/>
          <w:bCs/>
        </w:rPr>
        <w:t xml:space="preserve"> Comptable et </w:t>
      </w:r>
      <w:r w:rsidR="00E50297">
        <w:rPr>
          <w:rFonts w:ascii="Arial" w:hAnsi="Arial" w:cs="Arial"/>
          <w:b/>
          <w:bCs/>
        </w:rPr>
        <w:t>Financière</w:t>
      </w:r>
      <w:r w:rsidR="00AD4411" w:rsidRPr="009B5BD3">
        <w:rPr>
          <w:rFonts w:ascii="Arial" w:hAnsi="Arial" w:cs="Arial"/>
          <w:b/>
          <w:bCs/>
        </w:rPr>
        <w:t xml:space="preserve"> </w:t>
      </w:r>
      <w:r w:rsidR="00AD4411">
        <w:rPr>
          <w:rFonts w:ascii="Arial" w:hAnsi="Arial" w:cs="Arial"/>
          <w:b/>
          <w:bCs/>
        </w:rPr>
        <w:t xml:space="preserve">de la </w:t>
      </w:r>
      <w:r w:rsidR="00AD4411" w:rsidRPr="009B5BD3">
        <w:rPr>
          <w:rFonts w:ascii="Arial" w:hAnsi="Arial" w:cs="Arial"/>
          <w:b/>
          <w:bCs/>
        </w:rPr>
        <w:t xml:space="preserve">CGSS </w:t>
      </w:r>
      <w:r w:rsidR="00AD4411">
        <w:rPr>
          <w:rFonts w:ascii="Arial" w:hAnsi="Arial" w:cs="Arial"/>
          <w:b/>
          <w:bCs/>
        </w:rPr>
        <w:t xml:space="preserve">de la </w:t>
      </w:r>
      <w:r w:rsidR="00AD4411" w:rsidRPr="009B5BD3">
        <w:rPr>
          <w:rFonts w:ascii="Arial" w:hAnsi="Arial" w:cs="Arial"/>
          <w:b/>
          <w:bCs/>
        </w:rPr>
        <w:t>Guadeloupe</w:t>
      </w:r>
      <w:r w:rsidR="00582196">
        <w:rPr>
          <w:rFonts w:ascii="Arial" w:hAnsi="Arial" w:cs="Arial"/>
          <w:b/>
          <w:bCs/>
        </w:rPr>
        <w:t xml:space="preserve"> et de Saint-Martin</w:t>
      </w:r>
      <w:r>
        <w:rPr>
          <w:rFonts w:ascii="Arial" w:hAnsi="Arial" w:cs="Arial"/>
          <w:b/>
          <w:bCs/>
        </w:rPr>
        <w:t>.</w:t>
      </w:r>
    </w:p>
    <w:p w:rsidR="00AD4411" w:rsidRPr="00017A6D" w:rsidRDefault="00AD4411" w:rsidP="00AD4411">
      <w:pPr>
        <w:jc w:val="both"/>
        <w:rPr>
          <w:rFonts w:ascii="Arial" w:hAnsi="Arial" w:cs="Arial"/>
          <w:b/>
          <w:bCs/>
        </w:rPr>
      </w:pPr>
      <w:r w:rsidRPr="00017A6D">
        <w:rPr>
          <w:rFonts w:ascii="Arial" w:hAnsi="Arial" w:cs="Arial"/>
          <w:b/>
        </w:rPr>
        <w:t xml:space="preserve">Parc d’activités La Providence, </w:t>
      </w:r>
      <w:proofErr w:type="spellStart"/>
      <w:r w:rsidRPr="00017A6D">
        <w:rPr>
          <w:rFonts w:ascii="Arial" w:hAnsi="Arial" w:cs="Arial"/>
          <w:b/>
        </w:rPr>
        <w:t>Zac</w:t>
      </w:r>
      <w:proofErr w:type="spellEnd"/>
      <w:r w:rsidRPr="00017A6D">
        <w:rPr>
          <w:rFonts w:ascii="Arial" w:hAnsi="Arial" w:cs="Arial"/>
          <w:b/>
        </w:rPr>
        <w:t xml:space="preserve">. </w:t>
      </w:r>
      <w:proofErr w:type="gramStart"/>
      <w:r w:rsidRPr="00017A6D">
        <w:rPr>
          <w:rFonts w:ascii="Arial" w:hAnsi="Arial" w:cs="Arial"/>
          <w:b/>
        </w:rPr>
        <w:t>de</w:t>
      </w:r>
      <w:proofErr w:type="gramEnd"/>
      <w:r w:rsidRPr="00017A6D">
        <w:rPr>
          <w:rFonts w:ascii="Arial" w:hAnsi="Arial" w:cs="Arial"/>
          <w:b/>
        </w:rPr>
        <w:t xml:space="preserve"> </w:t>
      </w:r>
      <w:proofErr w:type="spellStart"/>
      <w:r w:rsidRPr="00017A6D">
        <w:rPr>
          <w:rFonts w:ascii="Arial" w:hAnsi="Arial" w:cs="Arial"/>
          <w:b/>
        </w:rPr>
        <w:t>Dothémare</w:t>
      </w:r>
      <w:proofErr w:type="spellEnd"/>
      <w:r w:rsidRPr="00017A6D">
        <w:rPr>
          <w:rFonts w:ascii="Arial" w:hAnsi="Arial" w:cs="Arial"/>
          <w:b/>
        </w:rPr>
        <w:t xml:space="preserve">  – </w:t>
      </w:r>
      <w:r>
        <w:rPr>
          <w:rFonts w:ascii="Arial" w:hAnsi="Arial" w:cs="Arial"/>
          <w:b/>
        </w:rPr>
        <w:t>CS 38104</w:t>
      </w:r>
      <w:r w:rsidRPr="00017A6D">
        <w:rPr>
          <w:rFonts w:ascii="Arial" w:hAnsi="Arial" w:cs="Arial"/>
          <w:b/>
        </w:rPr>
        <w:t xml:space="preserve"> – </w:t>
      </w:r>
      <w:r w:rsidRPr="00017A6D">
        <w:rPr>
          <w:rFonts w:ascii="Arial" w:hAnsi="Arial" w:cs="Arial"/>
          <w:b/>
          <w:bCs/>
        </w:rPr>
        <w:t>97181 LES ABYMES CEDEX</w:t>
      </w:r>
    </w:p>
    <w:p w:rsidR="007B78BF" w:rsidRPr="007B78BF" w:rsidRDefault="00AD4411" w:rsidP="00AD4411">
      <w:pPr>
        <w:pStyle w:val="fcase2metab"/>
        <w:tabs>
          <w:tab w:val="left" w:pos="6013"/>
        </w:tabs>
        <w:rPr>
          <w:rFonts w:ascii="Arial" w:hAnsi="Arial" w:cs="Arial"/>
          <w:b/>
          <w:bCs/>
        </w:rPr>
      </w:pPr>
      <w:r w:rsidRPr="009B5BD3">
        <w:rPr>
          <w:rFonts w:ascii="Arial" w:hAnsi="Arial" w:cs="Arial"/>
          <w:b/>
          <w:bCs/>
        </w:rPr>
        <w:t>Tél :</w:t>
      </w:r>
      <w:r w:rsidR="007B7D78">
        <w:rPr>
          <w:rFonts w:ascii="Arial" w:hAnsi="Arial" w:cs="Arial"/>
          <w:b/>
          <w:bCs/>
        </w:rPr>
        <w:t xml:space="preserve"> 05 90 90 51 92 </w:t>
      </w:r>
      <w:r w:rsidR="00F660EA">
        <w:rPr>
          <w:rFonts w:ascii="Arial" w:hAnsi="Arial" w:cs="Arial"/>
          <w:b/>
          <w:bCs/>
        </w:rPr>
        <w:tab/>
      </w:r>
    </w:p>
    <w:p w:rsidR="009B1CD0" w:rsidRDefault="009B1CD0"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282017" w:rsidRDefault="00282017" w:rsidP="009B45B9">
      <w:pPr>
        <w:pStyle w:val="fcase2metab"/>
        <w:ind w:left="0" w:firstLine="0"/>
        <w:rPr>
          <w:rFonts w:ascii="Arial" w:hAnsi="Arial" w:cs="Arial"/>
        </w:rPr>
      </w:pPr>
    </w:p>
    <w:p w:rsidR="00282017" w:rsidRDefault="00282017" w:rsidP="009B45B9">
      <w:pPr>
        <w:pStyle w:val="fcase2metab"/>
        <w:ind w:left="0" w:firstLine="0"/>
        <w:rPr>
          <w:rFonts w:ascii="Arial" w:hAnsi="Arial" w:cs="Arial"/>
        </w:rPr>
      </w:pPr>
    </w:p>
    <w:p w:rsidR="00282017" w:rsidRDefault="00282017" w:rsidP="009B45B9">
      <w:pPr>
        <w:pStyle w:val="fcase2metab"/>
        <w:ind w:left="0" w:firstLine="0"/>
        <w:rPr>
          <w:rFonts w:ascii="Arial" w:hAnsi="Arial" w:cs="Arial"/>
        </w:rPr>
      </w:pPr>
    </w:p>
    <w:p w:rsidR="007B7D78" w:rsidRDefault="007B7D78"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sidRPr="00AF58FB">
        <w:rPr>
          <w:rFonts w:ascii="Wingdings" w:eastAsia="Wingdings" w:hAnsi="Wingdings" w:cs="Wingdings"/>
          <w:b/>
          <w:color w:val="D6E3BC"/>
          <w:spacing w:val="-10"/>
        </w:rPr>
        <w:lastRenderedPageBreak/>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r w:rsidR="007B78BF">
        <w:rPr>
          <w:rFonts w:ascii="Arial" w:hAnsi="Arial" w:cs="Arial"/>
        </w:rPr>
        <w:t xml:space="preserve"> </w:t>
      </w:r>
      <w:r w:rsidR="00D14FFD">
        <w:rPr>
          <w:rFonts w:ascii="Arial" w:hAnsi="Arial" w:cs="Arial"/>
        </w:rPr>
        <w:t xml:space="preserve">Fonds Propres </w:t>
      </w:r>
    </w:p>
    <w:p w:rsidR="0079785C" w:rsidRDefault="0079785C" w:rsidP="009B45B9">
      <w:pPr>
        <w:pStyle w:val="fcase2metab"/>
        <w:rPr>
          <w:rFonts w:ascii="Arial" w:hAnsi="Arial" w:cs="Arial"/>
        </w:rPr>
      </w:pPr>
    </w:p>
    <w:p w:rsidR="00BA763E" w:rsidRDefault="00BA763E" w:rsidP="009B45B9">
      <w:pPr>
        <w:tabs>
          <w:tab w:val="left" w:pos="851"/>
        </w:tabs>
        <w:jc w:val="both"/>
      </w:pPr>
    </w:p>
    <w:p w:rsidR="00BA763E" w:rsidRDefault="00BA763E" w:rsidP="00BA763E">
      <w:pPr>
        <w:pStyle w:val="fcase2metab"/>
        <w:rPr>
          <w:rFonts w:ascii="Arial" w:hAnsi="Arial" w:cs="Arial"/>
        </w:rPr>
      </w:pPr>
      <w:proofErr w:type="gramStart"/>
      <w:r w:rsidRPr="00AF58FB">
        <w:rPr>
          <w:rFonts w:ascii="Wingdings" w:eastAsia="Wingdings" w:hAnsi="Wingdings" w:cs="Wingdings"/>
          <w:b/>
          <w:color w:val="D6E3BC"/>
          <w:spacing w:val="-10"/>
        </w:rPr>
        <w:t></w:t>
      </w:r>
      <w:r w:rsidRPr="00AF58FB">
        <w:rPr>
          <w:rFonts w:ascii="Arial" w:eastAsia="Arial" w:hAnsi="Arial" w:cs="Arial"/>
          <w:b/>
          <w:color w:val="D6E3BC"/>
        </w:rPr>
        <w:t xml:space="preserve"> </w:t>
      </w:r>
      <w:r>
        <w:rPr>
          <w:rFonts w:ascii="Arial" w:eastAsia="Arial" w:hAnsi="Arial" w:cs="Arial"/>
          <w:b/>
        </w:rPr>
        <w:t xml:space="preserve"> </w:t>
      </w:r>
      <w:r>
        <w:rPr>
          <w:rFonts w:ascii="Arial" w:hAnsi="Arial" w:cs="Arial"/>
        </w:rPr>
        <w:t>Décision</w:t>
      </w:r>
      <w:proofErr w:type="gramEnd"/>
      <w:r>
        <w:rPr>
          <w:rFonts w:ascii="Arial" w:hAnsi="Arial" w:cs="Arial"/>
        </w:rPr>
        <w:t xml:space="preserve"> de l’acheteur :</w:t>
      </w:r>
    </w:p>
    <w:p w:rsidR="00BA763E" w:rsidRPr="00BA763E" w:rsidRDefault="00BA763E" w:rsidP="00BA763E">
      <w:pPr>
        <w:pStyle w:val="fcase2metab"/>
        <w:rPr>
          <w:rFonts w:ascii="Arial" w:hAnsi="Arial" w:cs="Arial"/>
        </w:rPr>
      </w:pPr>
    </w:p>
    <w:p w:rsidR="00BA763E" w:rsidRDefault="00BA763E" w:rsidP="00BA763E">
      <w:pPr>
        <w:suppressAutoHyphens w:val="0"/>
        <w:rPr>
          <w:rFonts w:ascii="Arial" w:hAnsi="Arial" w:cs="Arial"/>
          <w:b/>
          <w:bCs/>
          <w:lang w:eastAsia="fr-FR"/>
        </w:rPr>
      </w:pPr>
      <w:r w:rsidRPr="00201871">
        <w:rPr>
          <w:rFonts w:ascii="Arial" w:hAnsi="Arial" w:cs="Arial"/>
          <w:b/>
          <w:bCs/>
          <w:lang w:eastAsia="fr-FR"/>
        </w:rPr>
        <w:t>La présente offre est acceptée.</w:t>
      </w:r>
    </w:p>
    <w:p w:rsidR="00475B11" w:rsidRPr="00201871" w:rsidRDefault="00475B11" w:rsidP="00BA763E">
      <w:pPr>
        <w:suppressAutoHyphens w:val="0"/>
        <w:rPr>
          <w:rFonts w:ascii="Arial" w:hAnsi="Arial" w:cs="Arial"/>
          <w:b/>
          <w:bCs/>
          <w:lang w:eastAsia="fr-FR"/>
        </w:rPr>
      </w:pPr>
    </w:p>
    <w:p w:rsidR="00BA763E" w:rsidRDefault="00BA763E" w:rsidP="00BA763E">
      <w:pPr>
        <w:suppressAutoHyphens w:val="0"/>
        <w:rPr>
          <w:rFonts w:ascii="Arial" w:hAnsi="Arial" w:cs="Arial"/>
          <w:lang w:eastAsia="fr-FR"/>
        </w:rPr>
      </w:pPr>
      <w:r w:rsidRPr="00201871">
        <w:rPr>
          <w:rFonts w:ascii="Arial" w:hAnsi="Arial" w:cs="Arial"/>
          <w:lang w:eastAsia="fr-FR"/>
        </w:rPr>
        <w:t>Elle est complétée par les annexes suivantes :</w:t>
      </w:r>
    </w:p>
    <w:p w:rsidR="00E35076" w:rsidRPr="00201871" w:rsidRDefault="00E35076" w:rsidP="00BA763E">
      <w:pPr>
        <w:suppressAutoHyphens w:val="0"/>
        <w:rPr>
          <w:rFonts w:ascii="Arial" w:hAnsi="Arial" w:cs="Arial"/>
          <w:lang w:eastAsia="fr-FR"/>
        </w:rPr>
      </w:pPr>
    </w:p>
    <w:p w:rsidR="00BA763E" w:rsidRDefault="00015AF5" w:rsidP="00BA763E">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0"/>
            </w:checkBox>
          </w:ffData>
        </w:fldChar>
      </w:r>
      <w:bookmarkStart w:id="5" w:name="CaseACocher111"/>
      <w:r>
        <w:rPr>
          <w:rFonts w:ascii="Arial" w:hAnsi="Arial" w:cs="Arial"/>
          <w:lang w:eastAsia="fr-FR"/>
        </w:rPr>
        <w:instrText xml:space="preserve"> FORMCHECKBOX </w:instrText>
      </w:r>
      <w:r w:rsidR="000568C2">
        <w:rPr>
          <w:rFonts w:ascii="Arial" w:hAnsi="Arial" w:cs="Arial"/>
          <w:lang w:eastAsia="fr-FR"/>
        </w:rPr>
      </w:r>
      <w:r w:rsidR="000568C2">
        <w:rPr>
          <w:rFonts w:ascii="Arial" w:hAnsi="Arial" w:cs="Arial"/>
          <w:lang w:eastAsia="fr-FR"/>
        </w:rPr>
        <w:fldChar w:fldCharType="separate"/>
      </w:r>
      <w:r>
        <w:rPr>
          <w:rFonts w:ascii="Arial" w:hAnsi="Arial" w:cs="Arial"/>
          <w:lang w:eastAsia="fr-FR"/>
        </w:rPr>
        <w:fldChar w:fldCharType="end"/>
      </w:r>
      <w:bookmarkEnd w:id="5"/>
      <w:r w:rsidR="00BA763E" w:rsidRPr="00201871">
        <w:rPr>
          <w:rFonts w:ascii="Arial" w:hAnsi="Arial" w:cs="Arial"/>
          <w:lang w:eastAsia="fr-FR"/>
        </w:rPr>
        <w:t xml:space="preserve"> Annexe</w:t>
      </w:r>
      <w:r w:rsidR="00956A77">
        <w:rPr>
          <w:rFonts w:ascii="Arial" w:hAnsi="Arial" w:cs="Arial"/>
          <w:lang w:eastAsia="fr-FR"/>
        </w:rPr>
        <w:t xml:space="preserve"> financière</w:t>
      </w:r>
      <w:r w:rsidR="00BA763E" w:rsidRPr="00201871">
        <w:rPr>
          <w:rFonts w:ascii="Arial" w:hAnsi="Arial" w:cs="Arial"/>
          <w:lang w:eastAsia="fr-FR"/>
        </w:rPr>
        <w:t xml:space="preserve"> n°</w:t>
      </w:r>
      <w:r w:rsidR="00802AB3">
        <w:rPr>
          <w:rFonts w:ascii="Arial" w:hAnsi="Arial" w:cs="Arial"/>
          <w:lang w:eastAsia="fr-FR"/>
        </w:rPr>
        <w:t> :</w:t>
      </w:r>
    </w:p>
    <w:p w:rsidR="00BA763E" w:rsidRPr="00201871" w:rsidRDefault="009A60D1" w:rsidP="00BA763E">
      <w:pPr>
        <w:suppressAutoHyphens w:val="0"/>
        <w:spacing w:before="240"/>
        <w:ind w:left="284"/>
        <w:jc w:val="both"/>
        <w:rPr>
          <w:rFonts w:ascii="Arial" w:hAnsi="Arial" w:cs="Arial"/>
          <w:lang w:eastAsia="fr-FR"/>
        </w:rPr>
      </w:pPr>
      <w:r>
        <w:rPr>
          <w:rFonts w:ascii="Arial" w:hAnsi="Arial" w:cs="Arial"/>
          <w:lang w:eastAsia="fr-FR"/>
        </w:rPr>
        <w:fldChar w:fldCharType="begin">
          <w:ffData>
            <w:name w:val=""/>
            <w:enabled/>
            <w:calcOnExit w:val="0"/>
            <w:checkBox>
              <w:sizeAuto/>
              <w:default w:val="0"/>
            </w:checkBox>
          </w:ffData>
        </w:fldChar>
      </w:r>
      <w:r>
        <w:rPr>
          <w:rFonts w:ascii="Arial" w:hAnsi="Arial" w:cs="Arial"/>
          <w:lang w:eastAsia="fr-FR"/>
        </w:rPr>
        <w:instrText xml:space="preserve"> FORMCHECKBOX </w:instrText>
      </w:r>
      <w:r w:rsidR="000568C2">
        <w:rPr>
          <w:rFonts w:ascii="Arial" w:hAnsi="Arial" w:cs="Arial"/>
          <w:lang w:eastAsia="fr-FR"/>
        </w:rPr>
      </w:r>
      <w:r w:rsidR="000568C2">
        <w:rPr>
          <w:rFonts w:ascii="Arial" w:hAnsi="Arial" w:cs="Arial"/>
          <w:lang w:eastAsia="fr-FR"/>
        </w:rPr>
        <w:fldChar w:fldCharType="separate"/>
      </w:r>
      <w:r>
        <w:rPr>
          <w:rFonts w:ascii="Arial" w:hAnsi="Arial" w:cs="Arial"/>
          <w:lang w:eastAsia="fr-FR"/>
        </w:rPr>
        <w:fldChar w:fldCharType="end"/>
      </w:r>
      <w:r w:rsidR="00BA763E" w:rsidRPr="00201871">
        <w:rPr>
          <w:rFonts w:ascii="Arial" w:hAnsi="Arial" w:cs="Arial"/>
          <w:lang w:eastAsia="fr-FR"/>
        </w:rPr>
        <w:t xml:space="preserve"> Annexe n°</w:t>
      </w:r>
      <w:r>
        <w:rPr>
          <w:rFonts w:ascii="Arial" w:hAnsi="Arial" w:cs="Arial"/>
          <w:lang w:eastAsia="fr-FR"/>
        </w:rPr>
        <w:t>…</w:t>
      </w:r>
      <w:r w:rsidR="00391479">
        <w:rPr>
          <w:rFonts w:ascii="Arial" w:hAnsi="Arial" w:cs="Arial"/>
          <w:lang w:eastAsia="fr-FR"/>
        </w:rPr>
        <w:t>:</w:t>
      </w:r>
      <w:r>
        <w:rPr>
          <w:rFonts w:ascii="Arial" w:hAnsi="Arial" w:cs="Arial"/>
          <w:lang w:eastAsia="fr-FR"/>
        </w:rPr>
        <w:t xml:space="preserve"> </w:t>
      </w:r>
      <w:r w:rsidRPr="009A60D1">
        <w:rPr>
          <w:rFonts w:ascii="Arial" w:hAnsi="Arial" w:cs="Arial"/>
          <w:lang w:eastAsia="fr-FR"/>
        </w:rPr>
        <w:t>relative à la présentation d’un sous-traitant (ou DC4)</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0568C2">
        <w:rPr>
          <w:rFonts w:ascii="Arial" w:hAnsi="Arial" w:cs="Arial"/>
          <w:lang w:eastAsia="fr-FR"/>
        </w:rPr>
      </w:r>
      <w:r w:rsidR="000568C2">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aux demandes de précisions ou de compléments sur la teneur des offres (ou OUV4) ;</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0568C2">
        <w:rPr>
          <w:rFonts w:ascii="Arial" w:hAnsi="Arial" w:cs="Arial"/>
          <w:lang w:eastAsia="fr-FR"/>
        </w:rPr>
      </w:r>
      <w:r w:rsidR="000568C2">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à la mise au point du marché (ou OUV</w:t>
      </w:r>
      <w:r w:rsidR="0043091F">
        <w:rPr>
          <w:rFonts w:ascii="Arial" w:hAnsi="Arial" w:cs="Arial"/>
          <w:lang w:eastAsia="fr-FR"/>
        </w:rPr>
        <w:t>11</w:t>
      </w:r>
      <w:r w:rsidRPr="00201871">
        <w:rPr>
          <w:rFonts w:ascii="Arial" w:hAnsi="Arial" w:cs="Arial"/>
          <w:lang w:eastAsia="fr-FR"/>
        </w:rPr>
        <w:t>) ;</w:t>
      </w:r>
    </w:p>
    <w:p w:rsidR="00BA763E"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0568C2">
        <w:rPr>
          <w:rFonts w:ascii="Arial" w:hAnsi="Arial" w:cs="Arial"/>
          <w:lang w:eastAsia="fr-FR"/>
        </w:rPr>
      </w:r>
      <w:r w:rsidR="000568C2">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Autres annexes </w:t>
      </w:r>
      <w:r w:rsidRPr="00201871">
        <w:rPr>
          <w:rFonts w:ascii="Arial" w:hAnsi="Arial" w:cs="Arial"/>
          <w:i/>
          <w:iCs/>
          <w:lang w:eastAsia="fr-FR"/>
        </w:rPr>
        <w:t>(A préciser)</w:t>
      </w:r>
      <w:r w:rsidRPr="00201871">
        <w:rPr>
          <w:rFonts w:ascii="Arial" w:hAnsi="Arial" w:cs="Arial"/>
          <w:lang w:eastAsia="fr-FR"/>
        </w:rPr>
        <w:t> ;</w:t>
      </w:r>
    </w:p>
    <w:p w:rsidR="00BA763E" w:rsidRDefault="00BA763E" w:rsidP="00BA763E">
      <w:pPr>
        <w:suppressAutoHyphens w:val="0"/>
        <w:spacing w:before="240"/>
        <w:ind w:left="284"/>
        <w:jc w:val="both"/>
        <w:rPr>
          <w:rFonts w:ascii="Arial" w:hAnsi="Arial" w:cs="Arial"/>
          <w:lang w:eastAsia="fr-FR"/>
        </w:rPr>
      </w:pPr>
    </w:p>
    <w:p w:rsidR="00BA763E" w:rsidRPr="00201871" w:rsidRDefault="00BA763E" w:rsidP="00BA763E">
      <w:pPr>
        <w:suppressAutoHyphens w:val="0"/>
        <w:rPr>
          <w:rFonts w:ascii="Arial" w:hAnsi="Arial" w:cs="Arial"/>
          <w:lang w:eastAsia="fr-FR"/>
        </w:rPr>
      </w:pPr>
    </w:p>
    <w:p w:rsidR="00BA763E" w:rsidRPr="00201871" w:rsidRDefault="00BA763E" w:rsidP="00BA763E">
      <w:pPr>
        <w:tabs>
          <w:tab w:val="left" w:pos="5245"/>
          <w:tab w:val="left" w:pos="7371"/>
          <w:tab w:val="left" w:pos="7655"/>
        </w:tabs>
        <w:suppressAutoHyphens w:val="0"/>
        <w:jc w:val="both"/>
        <w:rPr>
          <w:rFonts w:ascii="Arial" w:hAnsi="Arial" w:cs="Arial"/>
          <w:lang w:eastAsia="fr-FR"/>
        </w:rPr>
      </w:pPr>
      <w:r w:rsidRPr="00201871">
        <w:rPr>
          <w:rFonts w:ascii="Arial" w:hAnsi="Arial" w:cs="Arial"/>
          <w:lang w:eastAsia="fr-FR"/>
        </w:rPr>
        <w:tab/>
        <w:t>A :</w:t>
      </w:r>
      <w:r w:rsidR="009A60D1">
        <w:rPr>
          <w:rFonts w:ascii="Arial" w:hAnsi="Arial" w:cs="Arial"/>
          <w:lang w:eastAsia="fr-FR"/>
        </w:rPr>
        <w:t xml:space="preserve"> ……………………</w:t>
      </w:r>
      <w:r w:rsidRPr="00201871">
        <w:rPr>
          <w:rFonts w:ascii="Arial" w:hAnsi="Arial" w:cs="Arial"/>
          <w:lang w:eastAsia="fr-FR"/>
        </w:rPr>
        <w:t>, le …………………</w:t>
      </w:r>
    </w:p>
    <w:p w:rsidR="00BA763E" w:rsidRPr="00201871" w:rsidRDefault="00BA763E" w:rsidP="00BA763E">
      <w:pPr>
        <w:tabs>
          <w:tab w:val="left" w:pos="851"/>
        </w:tabs>
        <w:jc w:val="both"/>
        <w:rPr>
          <w:rFonts w:ascii="Arial" w:hAnsi="Arial" w:cs="Arial"/>
        </w:rPr>
      </w:pPr>
    </w:p>
    <w:p w:rsidR="00BA763E" w:rsidRDefault="00BA763E" w:rsidP="00BA763E">
      <w:pPr>
        <w:tabs>
          <w:tab w:val="left" w:pos="851"/>
        </w:tabs>
        <w:jc w:val="both"/>
      </w:pPr>
    </w:p>
    <w:p w:rsidR="00BA763E" w:rsidRDefault="00BA763E" w:rsidP="00BA763E">
      <w:pPr>
        <w:tabs>
          <w:tab w:val="left" w:pos="851"/>
        </w:tabs>
        <w:jc w:val="both"/>
      </w:pPr>
    </w:p>
    <w:p w:rsidR="00BA763E" w:rsidRDefault="00BA763E" w:rsidP="00BA763E">
      <w:pPr>
        <w:tabs>
          <w:tab w:val="left" w:pos="851"/>
        </w:tabs>
        <w:ind w:left="6804"/>
        <w:jc w:val="both"/>
        <w:rPr>
          <w:rFonts w:ascii="Arial" w:hAnsi="Arial" w:cs="Arial"/>
          <w:i/>
          <w:sz w:val="18"/>
          <w:szCs w:val="18"/>
        </w:rPr>
      </w:pPr>
      <w:r>
        <w:rPr>
          <w:rFonts w:ascii="Arial" w:hAnsi="Arial" w:cs="Arial"/>
        </w:rPr>
        <w:t>Signature</w:t>
      </w:r>
    </w:p>
    <w:p w:rsidR="00BA763E" w:rsidRDefault="00BA763E" w:rsidP="00475B11">
      <w:pPr>
        <w:tabs>
          <w:tab w:val="left" w:pos="851"/>
        </w:tabs>
        <w:jc w:val="right"/>
      </w:pPr>
      <w:r>
        <w:rPr>
          <w:rFonts w:ascii="Arial" w:hAnsi="Arial" w:cs="Arial"/>
          <w:i/>
          <w:sz w:val="18"/>
          <w:szCs w:val="18"/>
        </w:rPr>
        <w:t>(Représentant de l’acheteur habilité</w:t>
      </w:r>
      <w:r w:rsidR="00475B11">
        <w:rPr>
          <w:rFonts w:ascii="Arial" w:hAnsi="Arial" w:cs="Arial"/>
          <w:i/>
          <w:sz w:val="18"/>
          <w:szCs w:val="18"/>
        </w:rPr>
        <w:t xml:space="preserve"> à signer le marché ou l’accord-</w:t>
      </w:r>
      <w:r>
        <w:rPr>
          <w:rFonts w:ascii="Arial" w:hAnsi="Arial" w:cs="Arial"/>
          <w:i/>
          <w:sz w:val="18"/>
          <w:szCs w:val="18"/>
        </w:rPr>
        <w:t>cadre)</w:t>
      </w:r>
    </w:p>
    <w:p w:rsidR="00BA763E" w:rsidRDefault="00BA763E" w:rsidP="00BA763E">
      <w:pPr>
        <w:tabs>
          <w:tab w:val="left" w:pos="851"/>
        </w:tabs>
        <w:jc w:val="both"/>
      </w:pPr>
    </w:p>
    <w:p w:rsidR="00BA763E" w:rsidRDefault="00BA763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9C6979" w:rsidRDefault="009C6979"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80D20" w:rsidRDefault="00080D20" w:rsidP="009B45B9">
      <w:pPr>
        <w:tabs>
          <w:tab w:val="left" w:pos="851"/>
        </w:tabs>
        <w:jc w:val="both"/>
      </w:pPr>
    </w:p>
    <w:p w:rsidR="00080D20" w:rsidRDefault="00080D20" w:rsidP="009B45B9">
      <w:pPr>
        <w:tabs>
          <w:tab w:val="left" w:pos="851"/>
        </w:tabs>
        <w:jc w:val="both"/>
      </w:pPr>
    </w:p>
    <w:p w:rsidR="00080D20" w:rsidRDefault="00080D20" w:rsidP="009B45B9">
      <w:pPr>
        <w:tabs>
          <w:tab w:val="left" w:pos="851"/>
        </w:tabs>
        <w:jc w:val="both"/>
      </w:pPr>
    </w:p>
    <w:p w:rsidR="00080D20" w:rsidRDefault="00080D20" w:rsidP="009B45B9">
      <w:pPr>
        <w:tabs>
          <w:tab w:val="left" w:pos="851"/>
        </w:tabs>
        <w:jc w:val="both"/>
      </w:pPr>
    </w:p>
    <w:p w:rsidR="00080D20" w:rsidRDefault="00080D20" w:rsidP="009B45B9">
      <w:pPr>
        <w:tabs>
          <w:tab w:val="left" w:pos="851"/>
        </w:tabs>
        <w:jc w:val="both"/>
      </w:pPr>
    </w:p>
    <w:p w:rsidR="00080D20" w:rsidRDefault="00080D20" w:rsidP="009B45B9">
      <w:pPr>
        <w:tabs>
          <w:tab w:val="left" w:pos="851"/>
        </w:tabs>
        <w:jc w:val="both"/>
      </w:pPr>
    </w:p>
    <w:p w:rsidR="00080D20" w:rsidRDefault="00080D20" w:rsidP="009B45B9">
      <w:pPr>
        <w:tabs>
          <w:tab w:val="left" w:pos="851"/>
        </w:tabs>
        <w:jc w:val="both"/>
      </w:pPr>
    </w:p>
    <w:p w:rsidR="00080D20" w:rsidRDefault="00080D20"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074281" w:rsidRDefault="00074281" w:rsidP="009B45B9">
      <w:pPr>
        <w:tabs>
          <w:tab w:val="left" w:pos="851"/>
        </w:tabs>
        <w:jc w:val="both"/>
      </w:pPr>
    </w:p>
    <w:p w:rsidR="00BA763E" w:rsidRDefault="00BA763E" w:rsidP="009B45B9">
      <w:pPr>
        <w:tabs>
          <w:tab w:val="left" w:pos="851"/>
        </w:tabs>
        <w:jc w:val="both"/>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4C2DB3" w:rsidTr="00AF58FB">
        <w:tc>
          <w:tcPr>
            <w:tcW w:w="10277" w:type="dxa"/>
            <w:shd w:val="clear" w:color="auto" w:fill="D6E3BC"/>
          </w:tcPr>
          <w:p w:rsidR="004C2DB3" w:rsidRDefault="004C2DB3" w:rsidP="004C2DB3">
            <w:pPr>
              <w:pStyle w:val="Titre4"/>
              <w:tabs>
                <w:tab w:val="left" w:pos="851"/>
              </w:tabs>
            </w:pPr>
            <w:r>
              <w:rPr>
                <w:sz w:val="22"/>
                <w:szCs w:val="22"/>
              </w:rPr>
              <w:t>E – Notification du marché au titulaire</w:t>
            </w:r>
          </w:p>
        </w:tc>
      </w:tr>
    </w:tbl>
    <w:p w:rsidR="007B78BF" w:rsidRPr="004C2DB3" w:rsidRDefault="007B78BF" w:rsidP="007B78BF">
      <w:pPr>
        <w:rPr>
          <w:rFonts w:ascii="Arial" w:hAnsi="Arial" w:cs="Arial"/>
        </w:rPr>
      </w:pPr>
    </w:p>
    <w:p w:rsidR="007B78BF" w:rsidRPr="004C2DB3" w:rsidRDefault="007B78BF" w:rsidP="007B78BF">
      <w:pPr>
        <w:rPr>
          <w:rFonts w:ascii="Arial" w:hAnsi="Arial" w:cs="Arial"/>
          <w:i/>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r w:rsidRPr="004C2DB3">
        <w:rPr>
          <w:rFonts w:ascii="Arial" w:hAnsi="Arial" w:cs="Arial"/>
          <w:i/>
        </w:rPr>
        <w:t>En cas de remise contre récépissé,</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i/>
        </w:rPr>
        <w:tab/>
      </w:r>
      <w:r w:rsidRPr="004C2DB3">
        <w:rPr>
          <w:rFonts w:ascii="Arial" w:hAnsi="Arial" w:cs="Arial"/>
          <w:b/>
        </w:rPr>
        <w:t>"Reçu à titre de notification une copie du présent marché"</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rPr>
        <w:tab/>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rPr>
        <w:t xml:space="preserve">  </w:t>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t>A …………</w:t>
      </w:r>
      <w:proofErr w:type="gramStart"/>
      <w:r w:rsidRPr="004C2DB3">
        <w:rPr>
          <w:rFonts w:ascii="Arial" w:hAnsi="Arial" w:cs="Arial"/>
        </w:rPr>
        <w:t>…….</w:t>
      </w:r>
      <w:proofErr w:type="gramEnd"/>
      <w:r w:rsidRPr="004C2DB3">
        <w:rPr>
          <w:rFonts w:ascii="Arial" w:hAnsi="Arial" w:cs="Arial"/>
        </w:rPr>
        <w:t>………………., le …………………………</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i/>
        </w:rPr>
        <w:t>(Signature et cachet du titulaire)</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i/>
        </w:rPr>
        <w:t xml:space="preserve">En cas d'envoi en LRAR, (coller dans le cadre ci – dessous l'avis de réception postal daté et signé par le titulaire) </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iCs/>
        </w:rPr>
      </w:pPr>
      <w:r w:rsidRPr="004C2DB3">
        <w:rPr>
          <w:rFonts w:ascii="Arial" w:hAnsi="Arial" w:cs="Arial"/>
          <w:i/>
          <w:iCs/>
        </w:rPr>
        <w:t>En cas de notification par voie électronique, (indiquer la date et l’heure d’accusé de réception de la présente notification par le titulaire du marché public ou de l’accord</w:t>
      </w:r>
      <w:r w:rsidRPr="004C2DB3">
        <w:rPr>
          <w:rFonts w:ascii="Arial" w:hAnsi="Arial" w:cs="Arial"/>
          <w:i/>
          <w:iCs/>
        </w:rPr>
        <w:noBreakHyphen/>
        <w:t>cadre.)</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C72862">
      <w:type w:val="continuous"/>
      <w:pgSz w:w="11906" w:h="16838"/>
      <w:pgMar w:top="454" w:right="851" w:bottom="709"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031B" w:rsidRDefault="002B031B">
      <w:r>
        <w:separator/>
      </w:r>
    </w:p>
  </w:endnote>
  <w:endnote w:type="continuationSeparator" w:id="0">
    <w:p w:rsidR="002B031B" w:rsidRDefault="002B0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EAF1DD"/>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AF58FB">
      <w:trPr>
        <w:tblHeader/>
      </w:trPr>
      <w:tc>
        <w:tcPr>
          <w:tcW w:w="2906" w:type="dxa"/>
          <w:shd w:val="clear" w:color="auto" w:fill="EAF1DD"/>
        </w:tcPr>
        <w:p w:rsidR="009B1CD0" w:rsidRDefault="009B1CD0" w:rsidP="009B45B9">
          <w:pPr>
            <w:ind w:right="-638"/>
            <w:rPr>
              <w:rFonts w:ascii="Arial" w:hAnsi="Arial" w:cs="Arial"/>
              <w:b/>
              <w:i/>
            </w:rPr>
          </w:pPr>
          <w:r>
            <w:rPr>
              <w:rFonts w:ascii="Arial" w:hAnsi="Arial" w:cs="Arial"/>
              <w:b/>
            </w:rPr>
            <w:t>Acte</w:t>
          </w:r>
          <w:r w:rsidR="00E47798">
            <w:rPr>
              <w:rFonts w:ascii="Arial" w:hAnsi="Arial" w:cs="Arial"/>
              <w:b/>
            </w:rPr>
            <w:t xml:space="preserve"> </w:t>
          </w:r>
          <w:r>
            <w:rPr>
              <w:rFonts w:ascii="Arial" w:hAnsi="Arial" w:cs="Arial"/>
              <w:b/>
            </w:rPr>
            <w:t>d’engagement</w:t>
          </w:r>
        </w:p>
      </w:tc>
      <w:tc>
        <w:tcPr>
          <w:tcW w:w="5528" w:type="dxa"/>
          <w:shd w:val="clear" w:color="auto" w:fill="EAF1DD"/>
        </w:tcPr>
        <w:p w:rsidR="009B1CD0" w:rsidRDefault="009B1CD0" w:rsidP="00710521">
          <w:pPr>
            <w:jc w:val="center"/>
            <w:rPr>
              <w:rFonts w:ascii="Arial" w:hAnsi="Arial" w:cs="Arial"/>
              <w:b/>
            </w:rPr>
          </w:pPr>
          <w:r>
            <w:rPr>
              <w:rFonts w:ascii="Arial" w:hAnsi="Arial" w:cs="Arial"/>
              <w:b/>
              <w:i/>
            </w:rPr>
            <w:t>(</w:t>
          </w:r>
          <w:r w:rsidR="00C7081F">
            <w:rPr>
              <w:rFonts w:ascii="Arial" w:hAnsi="Arial" w:cs="Arial"/>
              <w:b/>
              <w:i/>
            </w:rPr>
            <w:t>2</w:t>
          </w:r>
          <w:r w:rsidR="00E3409F">
            <w:rPr>
              <w:rFonts w:ascii="Arial" w:hAnsi="Arial" w:cs="Arial"/>
              <w:b/>
              <w:i/>
            </w:rPr>
            <w:t>5</w:t>
          </w:r>
          <w:r w:rsidR="00C7081F">
            <w:rPr>
              <w:rFonts w:ascii="Arial" w:hAnsi="Arial" w:cs="Arial"/>
              <w:b/>
              <w:i/>
            </w:rPr>
            <w:t>-971-0</w:t>
          </w:r>
          <w:r w:rsidR="00710521">
            <w:rPr>
              <w:rFonts w:ascii="Arial" w:hAnsi="Arial" w:cs="Arial"/>
              <w:b/>
              <w:i/>
            </w:rPr>
            <w:t>33</w:t>
          </w:r>
          <w:r>
            <w:rPr>
              <w:rFonts w:ascii="Arial" w:hAnsi="Arial" w:cs="Arial"/>
              <w:b/>
              <w:i/>
            </w:rPr>
            <w:t>)</w:t>
          </w:r>
        </w:p>
      </w:tc>
      <w:tc>
        <w:tcPr>
          <w:tcW w:w="896" w:type="dxa"/>
          <w:shd w:val="clear" w:color="auto" w:fill="EAF1DD"/>
        </w:tcPr>
        <w:p w:rsidR="009B1CD0" w:rsidRDefault="009B1CD0">
          <w:pPr>
            <w:tabs>
              <w:tab w:val="center" w:pos="1366"/>
              <w:tab w:val="right" w:pos="2733"/>
            </w:tabs>
          </w:pPr>
          <w:r>
            <w:rPr>
              <w:rFonts w:ascii="Arial" w:hAnsi="Arial" w:cs="Arial"/>
              <w:b/>
            </w:rPr>
            <w:t xml:space="preserve">Page : </w:t>
          </w:r>
        </w:p>
      </w:tc>
      <w:tc>
        <w:tcPr>
          <w:tcW w:w="567" w:type="dxa"/>
          <w:shd w:val="clear" w:color="auto" w:fill="EAF1DD"/>
        </w:tcPr>
        <w:p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568C2">
            <w:rPr>
              <w:rStyle w:val="Numrodepage"/>
              <w:rFonts w:cs="Arial"/>
              <w:b/>
              <w:noProof/>
            </w:rPr>
            <w:t>7</w:t>
          </w:r>
          <w:r>
            <w:rPr>
              <w:rStyle w:val="Numrodepage"/>
              <w:rFonts w:cs="Arial"/>
              <w:b/>
            </w:rPr>
            <w:fldChar w:fldCharType="end"/>
          </w:r>
        </w:p>
      </w:tc>
      <w:tc>
        <w:tcPr>
          <w:tcW w:w="165" w:type="dxa"/>
          <w:shd w:val="clear" w:color="auto" w:fill="EAF1DD"/>
        </w:tcPr>
        <w:p w:rsidR="009B1CD0" w:rsidRDefault="009B1CD0">
          <w:pPr>
            <w:jc w:val="center"/>
          </w:pPr>
          <w:r>
            <w:rPr>
              <w:rFonts w:ascii="Arial" w:hAnsi="Arial" w:cs="Arial"/>
              <w:b/>
            </w:rPr>
            <w:t>/</w:t>
          </w:r>
        </w:p>
      </w:tc>
      <w:tc>
        <w:tcPr>
          <w:tcW w:w="544" w:type="dxa"/>
          <w:shd w:val="clear" w:color="auto" w:fill="EAF1DD"/>
        </w:tcPr>
        <w:p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568C2">
            <w:rPr>
              <w:rStyle w:val="Numrodepage"/>
              <w:rFonts w:cs="Arial"/>
              <w:b/>
              <w:noProof/>
            </w:rPr>
            <w:t>7</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031B" w:rsidRDefault="002B031B">
      <w:r>
        <w:separator/>
      </w:r>
    </w:p>
  </w:footnote>
  <w:footnote w:type="continuationSeparator" w:id="0">
    <w:p w:rsidR="002B031B" w:rsidRDefault="002B031B">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802AB3" w:rsidRDefault="00802AB3" w:rsidP="00802AB3">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802AB3" w:rsidRDefault="00802AB3" w:rsidP="00802AB3">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B353372"/>
    <w:multiLevelType w:val="hybridMultilevel"/>
    <w:tmpl w:val="A756258C"/>
    <w:lvl w:ilvl="0" w:tplc="040C0001">
      <w:start w:val="1"/>
      <w:numFmt w:val="bullet"/>
      <w:lvlText w:val=""/>
      <w:lvlJc w:val="left"/>
      <w:pPr>
        <w:ind w:left="1569" w:hanging="360"/>
      </w:pPr>
      <w:rPr>
        <w:rFonts w:ascii="Symbol" w:hAnsi="Symbol" w:hint="default"/>
      </w:rPr>
    </w:lvl>
    <w:lvl w:ilvl="1" w:tplc="040C0003" w:tentative="1">
      <w:start w:val="1"/>
      <w:numFmt w:val="bullet"/>
      <w:lvlText w:val="o"/>
      <w:lvlJc w:val="left"/>
      <w:pPr>
        <w:ind w:left="2289" w:hanging="360"/>
      </w:pPr>
      <w:rPr>
        <w:rFonts w:ascii="Courier New" w:hAnsi="Courier New" w:cs="Courier New" w:hint="default"/>
      </w:rPr>
    </w:lvl>
    <w:lvl w:ilvl="2" w:tplc="040C0005" w:tentative="1">
      <w:start w:val="1"/>
      <w:numFmt w:val="bullet"/>
      <w:lvlText w:val=""/>
      <w:lvlJc w:val="left"/>
      <w:pPr>
        <w:ind w:left="3009" w:hanging="360"/>
      </w:pPr>
      <w:rPr>
        <w:rFonts w:ascii="Wingdings" w:hAnsi="Wingdings" w:hint="default"/>
      </w:rPr>
    </w:lvl>
    <w:lvl w:ilvl="3" w:tplc="040C0001" w:tentative="1">
      <w:start w:val="1"/>
      <w:numFmt w:val="bullet"/>
      <w:lvlText w:val=""/>
      <w:lvlJc w:val="left"/>
      <w:pPr>
        <w:ind w:left="3729" w:hanging="360"/>
      </w:pPr>
      <w:rPr>
        <w:rFonts w:ascii="Symbol" w:hAnsi="Symbol" w:hint="default"/>
      </w:rPr>
    </w:lvl>
    <w:lvl w:ilvl="4" w:tplc="040C0003" w:tentative="1">
      <w:start w:val="1"/>
      <w:numFmt w:val="bullet"/>
      <w:lvlText w:val="o"/>
      <w:lvlJc w:val="left"/>
      <w:pPr>
        <w:ind w:left="4449" w:hanging="360"/>
      </w:pPr>
      <w:rPr>
        <w:rFonts w:ascii="Courier New" w:hAnsi="Courier New" w:cs="Courier New" w:hint="default"/>
      </w:rPr>
    </w:lvl>
    <w:lvl w:ilvl="5" w:tplc="040C0005" w:tentative="1">
      <w:start w:val="1"/>
      <w:numFmt w:val="bullet"/>
      <w:lvlText w:val=""/>
      <w:lvlJc w:val="left"/>
      <w:pPr>
        <w:ind w:left="5169" w:hanging="360"/>
      </w:pPr>
      <w:rPr>
        <w:rFonts w:ascii="Wingdings" w:hAnsi="Wingdings" w:hint="default"/>
      </w:rPr>
    </w:lvl>
    <w:lvl w:ilvl="6" w:tplc="040C0001" w:tentative="1">
      <w:start w:val="1"/>
      <w:numFmt w:val="bullet"/>
      <w:lvlText w:val=""/>
      <w:lvlJc w:val="left"/>
      <w:pPr>
        <w:ind w:left="5889" w:hanging="360"/>
      </w:pPr>
      <w:rPr>
        <w:rFonts w:ascii="Symbol" w:hAnsi="Symbol" w:hint="default"/>
      </w:rPr>
    </w:lvl>
    <w:lvl w:ilvl="7" w:tplc="040C0003" w:tentative="1">
      <w:start w:val="1"/>
      <w:numFmt w:val="bullet"/>
      <w:lvlText w:val="o"/>
      <w:lvlJc w:val="left"/>
      <w:pPr>
        <w:ind w:left="6609" w:hanging="360"/>
      </w:pPr>
      <w:rPr>
        <w:rFonts w:ascii="Courier New" w:hAnsi="Courier New" w:cs="Courier New" w:hint="default"/>
      </w:rPr>
    </w:lvl>
    <w:lvl w:ilvl="8" w:tplc="040C0005" w:tentative="1">
      <w:start w:val="1"/>
      <w:numFmt w:val="bullet"/>
      <w:lvlText w:val=""/>
      <w:lvlJc w:val="left"/>
      <w:pPr>
        <w:ind w:left="7329" w:hanging="360"/>
      </w:pPr>
      <w:rPr>
        <w:rFonts w:ascii="Wingdings" w:hAnsi="Wingdings" w:hint="default"/>
      </w:rPr>
    </w:lvl>
  </w:abstractNum>
  <w:abstractNum w:abstractNumId="4" w15:restartNumberingAfterBreak="0">
    <w:nsid w:val="1F996FF5"/>
    <w:multiLevelType w:val="hybridMultilevel"/>
    <w:tmpl w:val="0C266D88"/>
    <w:lvl w:ilvl="0" w:tplc="040C0011">
      <w:start w:val="1"/>
      <w:numFmt w:val="decimal"/>
      <w:lvlText w:val="%1)"/>
      <w:lvlJc w:val="left"/>
      <w:pPr>
        <w:ind w:left="1211" w:hanging="360"/>
      </w:p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4A107B04"/>
    <w:multiLevelType w:val="hybridMultilevel"/>
    <w:tmpl w:val="4D94AA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45461AF"/>
    <w:multiLevelType w:val="hybridMultilevel"/>
    <w:tmpl w:val="3006E2B6"/>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BE5615"/>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0" w15:restartNumberingAfterBreak="0">
    <w:nsid w:val="6C0A067A"/>
    <w:multiLevelType w:val="hybridMultilevel"/>
    <w:tmpl w:val="3BC420DC"/>
    <w:lvl w:ilvl="0" w:tplc="040C0001">
      <w:start w:val="1"/>
      <w:numFmt w:val="bullet"/>
      <w:lvlText w:val=""/>
      <w:lvlJc w:val="left"/>
      <w:pPr>
        <w:ind w:left="1569" w:hanging="360"/>
      </w:pPr>
      <w:rPr>
        <w:rFonts w:ascii="Symbol" w:hAnsi="Symbol" w:hint="default"/>
      </w:rPr>
    </w:lvl>
    <w:lvl w:ilvl="1" w:tplc="040C0003" w:tentative="1">
      <w:start w:val="1"/>
      <w:numFmt w:val="bullet"/>
      <w:lvlText w:val="o"/>
      <w:lvlJc w:val="left"/>
      <w:pPr>
        <w:ind w:left="2289" w:hanging="360"/>
      </w:pPr>
      <w:rPr>
        <w:rFonts w:ascii="Courier New" w:hAnsi="Courier New" w:cs="Courier New" w:hint="default"/>
      </w:rPr>
    </w:lvl>
    <w:lvl w:ilvl="2" w:tplc="040C0005" w:tentative="1">
      <w:start w:val="1"/>
      <w:numFmt w:val="bullet"/>
      <w:lvlText w:val=""/>
      <w:lvlJc w:val="left"/>
      <w:pPr>
        <w:ind w:left="3009" w:hanging="360"/>
      </w:pPr>
      <w:rPr>
        <w:rFonts w:ascii="Wingdings" w:hAnsi="Wingdings" w:hint="default"/>
      </w:rPr>
    </w:lvl>
    <w:lvl w:ilvl="3" w:tplc="040C0001" w:tentative="1">
      <w:start w:val="1"/>
      <w:numFmt w:val="bullet"/>
      <w:lvlText w:val=""/>
      <w:lvlJc w:val="left"/>
      <w:pPr>
        <w:ind w:left="3729" w:hanging="360"/>
      </w:pPr>
      <w:rPr>
        <w:rFonts w:ascii="Symbol" w:hAnsi="Symbol" w:hint="default"/>
      </w:rPr>
    </w:lvl>
    <w:lvl w:ilvl="4" w:tplc="040C0003" w:tentative="1">
      <w:start w:val="1"/>
      <w:numFmt w:val="bullet"/>
      <w:lvlText w:val="o"/>
      <w:lvlJc w:val="left"/>
      <w:pPr>
        <w:ind w:left="4449" w:hanging="360"/>
      </w:pPr>
      <w:rPr>
        <w:rFonts w:ascii="Courier New" w:hAnsi="Courier New" w:cs="Courier New" w:hint="default"/>
      </w:rPr>
    </w:lvl>
    <w:lvl w:ilvl="5" w:tplc="040C0005" w:tentative="1">
      <w:start w:val="1"/>
      <w:numFmt w:val="bullet"/>
      <w:lvlText w:val=""/>
      <w:lvlJc w:val="left"/>
      <w:pPr>
        <w:ind w:left="5169" w:hanging="360"/>
      </w:pPr>
      <w:rPr>
        <w:rFonts w:ascii="Wingdings" w:hAnsi="Wingdings" w:hint="default"/>
      </w:rPr>
    </w:lvl>
    <w:lvl w:ilvl="6" w:tplc="040C0001" w:tentative="1">
      <w:start w:val="1"/>
      <w:numFmt w:val="bullet"/>
      <w:lvlText w:val=""/>
      <w:lvlJc w:val="left"/>
      <w:pPr>
        <w:ind w:left="5889" w:hanging="360"/>
      </w:pPr>
      <w:rPr>
        <w:rFonts w:ascii="Symbol" w:hAnsi="Symbol" w:hint="default"/>
      </w:rPr>
    </w:lvl>
    <w:lvl w:ilvl="7" w:tplc="040C0003" w:tentative="1">
      <w:start w:val="1"/>
      <w:numFmt w:val="bullet"/>
      <w:lvlText w:val="o"/>
      <w:lvlJc w:val="left"/>
      <w:pPr>
        <w:ind w:left="6609" w:hanging="360"/>
      </w:pPr>
      <w:rPr>
        <w:rFonts w:ascii="Courier New" w:hAnsi="Courier New" w:cs="Courier New" w:hint="default"/>
      </w:rPr>
    </w:lvl>
    <w:lvl w:ilvl="8" w:tplc="040C0005" w:tentative="1">
      <w:start w:val="1"/>
      <w:numFmt w:val="bullet"/>
      <w:lvlText w:val=""/>
      <w:lvlJc w:val="left"/>
      <w:pPr>
        <w:ind w:left="7329"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5"/>
  </w:num>
  <w:num w:numId="6">
    <w:abstractNumId w:val="4"/>
  </w:num>
  <w:num w:numId="7">
    <w:abstractNumId w:val="7"/>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0"/>
  </w:num>
  <w:num w:numId="11">
    <w:abstractNumId w:val="6"/>
  </w:num>
  <w:num w:numId="12">
    <w:abstractNumId w:val="3"/>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629"/>
    <w:rsid w:val="00015AF5"/>
    <w:rsid w:val="00035A3A"/>
    <w:rsid w:val="00036500"/>
    <w:rsid w:val="000568C2"/>
    <w:rsid w:val="000666DA"/>
    <w:rsid w:val="00074281"/>
    <w:rsid w:val="00080D20"/>
    <w:rsid w:val="00080F4A"/>
    <w:rsid w:val="00087C07"/>
    <w:rsid w:val="000935F2"/>
    <w:rsid w:val="00097DAA"/>
    <w:rsid w:val="000A2E05"/>
    <w:rsid w:val="000B0FEB"/>
    <w:rsid w:val="000C45D7"/>
    <w:rsid w:val="000E0020"/>
    <w:rsid w:val="000E6D0F"/>
    <w:rsid w:val="00101CB6"/>
    <w:rsid w:val="00113EDE"/>
    <w:rsid w:val="00117610"/>
    <w:rsid w:val="0012199F"/>
    <w:rsid w:val="0012661E"/>
    <w:rsid w:val="00144DF8"/>
    <w:rsid w:val="00151A02"/>
    <w:rsid w:val="00153C37"/>
    <w:rsid w:val="00154D54"/>
    <w:rsid w:val="00166B56"/>
    <w:rsid w:val="00177AD9"/>
    <w:rsid w:val="00194314"/>
    <w:rsid w:val="001C40C0"/>
    <w:rsid w:val="001C56AA"/>
    <w:rsid w:val="001C733C"/>
    <w:rsid w:val="001C750E"/>
    <w:rsid w:val="001E061E"/>
    <w:rsid w:val="001F3C35"/>
    <w:rsid w:val="002051BA"/>
    <w:rsid w:val="0021527A"/>
    <w:rsid w:val="0021797C"/>
    <w:rsid w:val="00223904"/>
    <w:rsid w:val="00225947"/>
    <w:rsid w:val="00225A1A"/>
    <w:rsid w:val="00244021"/>
    <w:rsid w:val="00253395"/>
    <w:rsid w:val="00265B69"/>
    <w:rsid w:val="00282017"/>
    <w:rsid w:val="0028323F"/>
    <w:rsid w:val="002904AF"/>
    <w:rsid w:val="002925AE"/>
    <w:rsid w:val="002B031B"/>
    <w:rsid w:val="002B52EC"/>
    <w:rsid w:val="002C1421"/>
    <w:rsid w:val="002C2CA3"/>
    <w:rsid w:val="002C4B3E"/>
    <w:rsid w:val="002C79D6"/>
    <w:rsid w:val="002F1C0E"/>
    <w:rsid w:val="003124FD"/>
    <w:rsid w:val="00315112"/>
    <w:rsid w:val="003220B0"/>
    <w:rsid w:val="00332B12"/>
    <w:rsid w:val="0034522C"/>
    <w:rsid w:val="00351402"/>
    <w:rsid w:val="00354C04"/>
    <w:rsid w:val="00360558"/>
    <w:rsid w:val="0036066B"/>
    <w:rsid w:val="00385E76"/>
    <w:rsid w:val="00391479"/>
    <w:rsid w:val="003B1273"/>
    <w:rsid w:val="003C6576"/>
    <w:rsid w:val="003D1194"/>
    <w:rsid w:val="003E03BE"/>
    <w:rsid w:val="00410E76"/>
    <w:rsid w:val="00421471"/>
    <w:rsid w:val="00422160"/>
    <w:rsid w:val="00423C5E"/>
    <w:rsid w:val="0043091F"/>
    <w:rsid w:val="00431DF5"/>
    <w:rsid w:val="004327BC"/>
    <w:rsid w:val="00434D1E"/>
    <w:rsid w:val="0043706E"/>
    <w:rsid w:val="0044580A"/>
    <w:rsid w:val="0044597F"/>
    <w:rsid w:val="00450E17"/>
    <w:rsid w:val="00475B11"/>
    <w:rsid w:val="004955CB"/>
    <w:rsid w:val="004A024D"/>
    <w:rsid w:val="004A3757"/>
    <w:rsid w:val="004A7169"/>
    <w:rsid w:val="004C2DB3"/>
    <w:rsid w:val="004C5EBB"/>
    <w:rsid w:val="004C7513"/>
    <w:rsid w:val="004E0336"/>
    <w:rsid w:val="004E75A6"/>
    <w:rsid w:val="00500737"/>
    <w:rsid w:val="00514DAF"/>
    <w:rsid w:val="0052209C"/>
    <w:rsid w:val="00522D4F"/>
    <w:rsid w:val="00532EC7"/>
    <w:rsid w:val="00541CA3"/>
    <w:rsid w:val="0054799F"/>
    <w:rsid w:val="005546A9"/>
    <w:rsid w:val="00561677"/>
    <w:rsid w:val="005727CB"/>
    <w:rsid w:val="00582196"/>
    <w:rsid w:val="005846FB"/>
    <w:rsid w:val="0059560B"/>
    <w:rsid w:val="00597C0E"/>
    <w:rsid w:val="005A4A3B"/>
    <w:rsid w:val="005A4CB5"/>
    <w:rsid w:val="005B576A"/>
    <w:rsid w:val="005D71A2"/>
    <w:rsid w:val="005F0E6E"/>
    <w:rsid w:val="006006BE"/>
    <w:rsid w:val="00601AE4"/>
    <w:rsid w:val="0061068C"/>
    <w:rsid w:val="006106D7"/>
    <w:rsid w:val="00621435"/>
    <w:rsid w:val="0062692A"/>
    <w:rsid w:val="00633F4D"/>
    <w:rsid w:val="006355EC"/>
    <w:rsid w:val="0064560F"/>
    <w:rsid w:val="00660260"/>
    <w:rsid w:val="00660727"/>
    <w:rsid w:val="00663C34"/>
    <w:rsid w:val="00685EB0"/>
    <w:rsid w:val="006B2D75"/>
    <w:rsid w:val="006B4DE9"/>
    <w:rsid w:val="006C4338"/>
    <w:rsid w:val="006C6D83"/>
    <w:rsid w:val="006C7C89"/>
    <w:rsid w:val="006D1795"/>
    <w:rsid w:val="006D68D0"/>
    <w:rsid w:val="006F3DF9"/>
    <w:rsid w:val="007060E5"/>
    <w:rsid w:val="00710521"/>
    <w:rsid w:val="00710FD6"/>
    <w:rsid w:val="007220A6"/>
    <w:rsid w:val="00757151"/>
    <w:rsid w:val="00763AAD"/>
    <w:rsid w:val="00763FB6"/>
    <w:rsid w:val="00767F44"/>
    <w:rsid w:val="00780086"/>
    <w:rsid w:val="007816C5"/>
    <w:rsid w:val="007909E0"/>
    <w:rsid w:val="0079785C"/>
    <w:rsid w:val="007A50EA"/>
    <w:rsid w:val="007B3D7A"/>
    <w:rsid w:val="007B78BF"/>
    <w:rsid w:val="007B7D78"/>
    <w:rsid w:val="007C1E57"/>
    <w:rsid w:val="007D288E"/>
    <w:rsid w:val="007D6BAF"/>
    <w:rsid w:val="007D7A65"/>
    <w:rsid w:val="007F6223"/>
    <w:rsid w:val="007F68A6"/>
    <w:rsid w:val="00802AB3"/>
    <w:rsid w:val="0083205E"/>
    <w:rsid w:val="00837422"/>
    <w:rsid w:val="00844C5C"/>
    <w:rsid w:val="00844DAA"/>
    <w:rsid w:val="0085154B"/>
    <w:rsid w:val="008759A2"/>
    <w:rsid w:val="008919AF"/>
    <w:rsid w:val="00891C0A"/>
    <w:rsid w:val="008B273F"/>
    <w:rsid w:val="008B55DB"/>
    <w:rsid w:val="008D51A6"/>
    <w:rsid w:val="008E3834"/>
    <w:rsid w:val="00913663"/>
    <w:rsid w:val="009153B6"/>
    <w:rsid w:val="0092476B"/>
    <w:rsid w:val="00927206"/>
    <w:rsid w:val="009314E9"/>
    <w:rsid w:val="00934503"/>
    <w:rsid w:val="00956A77"/>
    <w:rsid w:val="00961C6C"/>
    <w:rsid w:val="00976455"/>
    <w:rsid w:val="00982AB0"/>
    <w:rsid w:val="00983FF3"/>
    <w:rsid w:val="009A00EC"/>
    <w:rsid w:val="009A357A"/>
    <w:rsid w:val="009A60D1"/>
    <w:rsid w:val="009B1CD0"/>
    <w:rsid w:val="009B45B9"/>
    <w:rsid w:val="009B574F"/>
    <w:rsid w:val="009C6979"/>
    <w:rsid w:val="009D4925"/>
    <w:rsid w:val="00A03BEF"/>
    <w:rsid w:val="00A226ED"/>
    <w:rsid w:val="00A236F8"/>
    <w:rsid w:val="00A24398"/>
    <w:rsid w:val="00A26435"/>
    <w:rsid w:val="00A26ABD"/>
    <w:rsid w:val="00A36673"/>
    <w:rsid w:val="00A43187"/>
    <w:rsid w:val="00A5577D"/>
    <w:rsid w:val="00A7536A"/>
    <w:rsid w:val="00A76F97"/>
    <w:rsid w:val="00A8271A"/>
    <w:rsid w:val="00AA50C6"/>
    <w:rsid w:val="00AC5EAD"/>
    <w:rsid w:val="00AD4411"/>
    <w:rsid w:val="00AD49F4"/>
    <w:rsid w:val="00AD63EA"/>
    <w:rsid w:val="00AE0067"/>
    <w:rsid w:val="00AE6F46"/>
    <w:rsid w:val="00AE7677"/>
    <w:rsid w:val="00AE7831"/>
    <w:rsid w:val="00AF56EC"/>
    <w:rsid w:val="00AF58FB"/>
    <w:rsid w:val="00B054DA"/>
    <w:rsid w:val="00B12CFD"/>
    <w:rsid w:val="00B2202C"/>
    <w:rsid w:val="00B474C5"/>
    <w:rsid w:val="00B77629"/>
    <w:rsid w:val="00B87564"/>
    <w:rsid w:val="00B924A4"/>
    <w:rsid w:val="00BA44E5"/>
    <w:rsid w:val="00BA6B72"/>
    <w:rsid w:val="00BA763E"/>
    <w:rsid w:val="00BD6E53"/>
    <w:rsid w:val="00BD7599"/>
    <w:rsid w:val="00BE2BAC"/>
    <w:rsid w:val="00BE6078"/>
    <w:rsid w:val="00BE7B4F"/>
    <w:rsid w:val="00C01323"/>
    <w:rsid w:val="00C276EB"/>
    <w:rsid w:val="00C628C7"/>
    <w:rsid w:val="00C7081F"/>
    <w:rsid w:val="00C72862"/>
    <w:rsid w:val="00C91060"/>
    <w:rsid w:val="00C911FE"/>
    <w:rsid w:val="00CB0CEA"/>
    <w:rsid w:val="00CD185D"/>
    <w:rsid w:val="00CD46CC"/>
    <w:rsid w:val="00CF19CD"/>
    <w:rsid w:val="00CF72B7"/>
    <w:rsid w:val="00D1008A"/>
    <w:rsid w:val="00D14FFD"/>
    <w:rsid w:val="00D26C74"/>
    <w:rsid w:val="00D40523"/>
    <w:rsid w:val="00D46BC7"/>
    <w:rsid w:val="00D6612F"/>
    <w:rsid w:val="00D704B2"/>
    <w:rsid w:val="00D707D7"/>
    <w:rsid w:val="00D85623"/>
    <w:rsid w:val="00D90FEA"/>
    <w:rsid w:val="00D96874"/>
    <w:rsid w:val="00D96F24"/>
    <w:rsid w:val="00DA75F4"/>
    <w:rsid w:val="00DD31A6"/>
    <w:rsid w:val="00DD4646"/>
    <w:rsid w:val="00E05BDD"/>
    <w:rsid w:val="00E22819"/>
    <w:rsid w:val="00E242B1"/>
    <w:rsid w:val="00E338AE"/>
    <w:rsid w:val="00E3409F"/>
    <w:rsid w:val="00E35076"/>
    <w:rsid w:val="00E47798"/>
    <w:rsid w:val="00E50297"/>
    <w:rsid w:val="00E57407"/>
    <w:rsid w:val="00E76610"/>
    <w:rsid w:val="00EA344E"/>
    <w:rsid w:val="00EC47D1"/>
    <w:rsid w:val="00ED74B0"/>
    <w:rsid w:val="00EF1DF5"/>
    <w:rsid w:val="00F10100"/>
    <w:rsid w:val="00F15518"/>
    <w:rsid w:val="00F37AB6"/>
    <w:rsid w:val="00F45373"/>
    <w:rsid w:val="00F62F24"/>
    <w:rsid w:val="00F6342A"/>
    <w:rsid w:val="00F660EA"/>
    <w:rsid w:val="00F82B32"/>
    <w:rsid w:val="00F84A4E"/>
    <w:rsid w:val="00F95514"/>
    <w:rsid w:val="00F95D0E"/>
    <w:rsid w:val="00F96786"/>
    <w:rsid w:val="00F97070"/>
    <w:rsid w:val="00FD30C8"/>
    <w:rsid w:val="00FF0984"/>
    <w:rsid w:val="00FF4F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14:docId w14:val="007ACC2A"/>
  <w15:chartTrackingRefBased/>
  <w15:docId w15:val="{6D87DE68-5D92-4778-9C7E-23F373FCC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uiPriority w:val="99"/>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uiPriority w:val="99"/>
    <w:qFormat/>
    <w:pPr>
      <w:keepNext/>
      <w:numPr>
        <w:ilvl w:val="1"/>
        <w:numId w:val="1"/>
      </w:numPr>
      <w:outlineLvl w:val="1"/>
    </w:pPr>
    <w:rPr>
      <w:rFonts w:ascii="Times New Roman" w:hAnsi="Times New Roman" w:cs="Times New Roman"/>
      <w:b/>
    </w:rPr>
  </w:style>
  <w:style w:type="paragraph" w:styleId="Titre3">
    <w:name w:val="heading 3"/>
    <w:basedOn w:val="Normal"/>
    <w:next w:val="Normal"/>
    <w:uiPriority w:val="99"/>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uiPriority w:val="99"/>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uiPriority w:val="99"/>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uiPriority w:val="99"/>
    <w:qFormat/>
    <w:pPr>
      <w:keepNext/>
      <w:numPr>
        <w:ilvl w:val="7"/>
        <w:numId w:val="1"/>
      </w:numPr>
      <w:jc w:val="center"/>
      <w:outlineLvl w:val="7"/>
    </w:pPr>
    <w:rPr>
      <w:rFonts w:ascii="Arial" w:hAnsi="Arial" w:cs="Arial"/>
      <w:b/>
      <w:bCs/>
      <w:sz w:val="24"/>
    </w:rPr>
  </w:style>
  <w:style w:type="paragraph" w:styleId="Titre9">
    <w:name w:val="heading 9"/>
    <w:basedOn w:val="Normal"/>
    <w:next w:val="Normal"/>
    <w:uiPriority w:val="99"/>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CGSSGuadeloupe">
    <w:name w:val="CGSS Guadeloupe"/>
    <w:basedOn w:val="Normal"/>
    <w:rsid w:val="00AD63EA"/>
    <w:pPr>
      <w:widowControl w:val="0"/>
      <w:tabs>
        <w:tab w:val="left" w:pos="1036"/>
      </w:tabs>
      <w:suppressAutoHyphens w:val="0"/>
      <w:overflowPunct w:val="0"/>
      <w:autoSpaceDE w:val="0"/>
      <w:autoSpaceDN w:val="0"/>
      <w:adjustRightInd w:val="0"/>
      <w:spacing w:after="60"/>
      <w:jc w:val="both"/>
      <w:textAlignment w:val="baseline"/>
    </w:pPr>
    <w:rPr>
      <w:rFonts w:ascii="Verdana" w:hAnsi="Verdana" w:cs="Times New Roman"/>
      <w:lang w:eastAsia="fr-FR"/>
    </w:rPr>
  </w:style>
  <w:style w:type="paragraph" w:styleId="Paragraphedeliste">
    <w:name w:val="List Paragraph"/>
    <w:basedOn w:val="Normal"/>
    <w:uiPriority w:val="34"/>
    <w:qFormat/>
    <w:rsid w:val="000E6D0F"/>
    <w:pPr>
      <w:ind w:left="720"/>
      <w:contextualSpacing/>
    </w:pPr>
  </w:style>
  <w:style w:type="character" w:customStyle="1" w:styleId="NotedebasdepageCar">
    <w:name w:val="Note de bas de page Car"/>
    <w:basedOn w:val="Policepardfaut"/>
    <w:link w:val="Notedebasdepage"/>
    <w:rsid w:val="00802AB3"/>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20025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service.marches@cgss-guadeloupe.f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service.marches@cgss-guadeloupe.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NEAU-05016\AppData\Local\Microsoft\Windows\Temporary%20Internet%20Files\Content.Outlook\ICBLL1S6\AE%20maj%202020.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AE maj 2020.dotx</Template>
  <TotalTime>150</TotalTime>
  <Pages>7</Pages>
  <Words>1794</Words>
  <Characters>9871</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11642</CharactersWithSpaces>
  <SharedDoc>false</SharedDoc>
  <HLinks>
    <vt:vector size="48" baseType="variant">
      <vt:variant>
        <vt:i4>6094965</vt:i4>
      </vt:variant>
      <vt:variant>
        <vt:i4>125</vt:i4>
      </vt:variant>
      <vt:variant>
        <vt:i4>0</vt:i4>
      </vt:variant>
      <vt:variant>
        <vt:i4>5</vt:i4>
      </vt:variant>
      <vt:variant>
        <vt:lpwstr>mailto:service.marches@cgss-guadeloupe.fr</vt:lpwstr>
      </vt:variant>
      <vt:variant>
        <vt:lpwstr/>
      </vt:variant>
      <vt:variant>
        <vt:i4>7602259</vt:i4>
      </vt:variant>
      <vt:variant>
        <vt:i4>122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6094965</vt:i4>
      </vt:variant>
      <vt:variant>
        <vt:i4>116</vt:i4>
      </vt:variant>
      <vt:variant>
        <vt:i4>0</vt:i4>
      </vt:variant>
      <vt:variant>
        <vt:i4>5</vt:i4>
      </vt:variant>
      <vt:variant>
        <vt:lpwstr>mailto:service.marches@cgss-guadeloupe.fr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PINEAU ROSUEL (CGSS GUADELOUPE)</dc:creator>
  <cp:keywords/>
  <cp:lastModifiedBy>PINEAU ROSUEL (CGSS GUADELOUPE)</cp:lastModifiedBy>
  <cp:revision>24</cp:revision>
  <cp:lastPrinted>2022-09-13T12:37:00Z</cp:lastPrinted>
  <dcterms:created xsi:type="dcterms:W3CDTF">2025-05-19T21:50:00Z</dcterms:created>
  <dcterms:modified xsi:type="dcterms:W3CDTF">2025-10-24T16:50:00Z</dcterms:modified>
</cp:coreProperties>
</file>